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rPr/>
      </w:pPr>
      <w:r>
        <w:rPr/>
        <w:t xml:space="preserve">Here comes the </w:t>
      </w:r>
      <w:r>
        <w:rPr/>
        <w:t xml:space="preserve">endnote</w:t>
      </w:r>
      <w:r>
        <w:rPr>
          <w:rStyle w:val="endnoteReferencePHPDOCX"/>
        </w:rPr>
        <w:endnoteReference w:id="25076"/>
      </w:r>
      <w:r>
        <w:rPr/>
        <w:t xml:space="preserve"> and some other text.</w:t>
      </w:r>
    </w:p>
    <w:p>
      <w:pPr>
        <w:rPr/>
      </w:pPr>
      <w:r>
        <w:rPr/>
        <w:t xml:space="preserve">Some other text.</w:t>
      </w:r>
    </w:p>
    <w:sectPr xmlns:w="http://schemas.openxmlformats.org/wordprocessingml/2006/main" w:rsidR="00AC197E" w:rsidRPr="00DF064E" w:rsidSect="000F6147">
      <w:pgSz w:w="11906" w:h="16838" w:orient="portrait" w:code="9"/>
      <w:pgMar w:top="1417" w:right="1701" w:bottom="1417" w:left="1701" w:header="708" w:footer="708" w:gutter="0"/>
      <w:cols w:space="708" w:num="1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  <w:endnote w:id="25076">
    <w:p>
      <w:pPr>
        <w:pStyle w:val="endnoteTextPHPDOCX"/>
      </w:pPr>
      <w:r>
        <w:rPr>
          <w:rStyle w:val="endnoteReferencePHPDOCX"/>
        </w:rPr>
        <w:endnoteRef/>
      </w:r>
      <w:r>
        <w:t xml:space="preserve">The endnote we want to insert.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2812252">
    <w:multiLevelType w:val="hybridMultilevel"/>
    <w:lvl w:ilvl="0" w:tplc="12494740">
      <w:start w:val="1"/>
      <w:numFmt w:val="decimal"/>
      <w:lvlText w:val="%1."/>
      <w:lvlJc w:val="left"/>
      <w:pPr>
        <w:ind w:left="720" w:hanging="360"/>
      </w:pPr>
    </w:lvl>
    <w:lvl w:ilvl="1" w:tplc="12494740" w:tentative="1">
      <w:start w:val="1"/>
      <w:numFmt w:val="lowerLetter"/>
      <w:lvlText w:val="%2."/>
      <w:lvlJc w:val="left"/>
      <w:pPr>
        <w:ind w:left="1440" w:hanging="360"/>
      </w:pPr>
    </w:lvl>
    <w:lvl w:ilvl="2" w:tplc="12494740" w:tentative="1">
      <w:start w:val="1"/>
      <w:numFmt w:val="lowerRoman"/>
      <w:lvlText w:val="%3."/>
      <w:lvlJc w:val="right"/>
      <w:pPr>
        <w:ind w:left="2160" w:hanging="180"/>
      </w:pPr>
    </w:lvl>
    <w:lvl w:ilvl="3" w:tplc="12494740" w:tentative="1">
      <w:start w:val="1"/>
      <w:numFmt w:val="decimal"/>
      <w:lvlText w:val="%4."/>
      <w:lvlJc w:val="left"/>
      <w:pPr>
        <w:ind w:left="2880" w:hanging="360"/>
      </w:pPr>
    </w:lvl>
    <w:lvl w:ilvl="4" w:tplc="12494740" w:tentative="1">
      <w:start w:val="1"/>
      <w:numFmt w:val="lowerLetter"/>
      <w:lvlText w:val="%5."/>
      <w:lvlJc w:val="left"/>
      <w:pPr>
        <w:ind w:left="3600" w:hanging="360"/>
      </w:pPr>
    </w:lvl>
    <w:lvl w:ilvl="5" w:tplc="12494740" w:tentative="1">
      <w:start w:val="1"/>
      <w:numFmt w:val="lowerRoman"/>
      <w:lvlText w:val="%6."/>
      <w:lvlJc w:val="right"/>
      <w:pPr>
        <w:ind w:left="4320" w:hanging="180"/>
      </w:pPr>
    </w:lvl>
    <w:lvl w:ilvl="6" w:tplc="12494740" w:tentative="1">
      <w:start w:val="1"/>
      <w:numFmt w:val="decimal"/>
      <w:lvlText w:val="%7."/>
      <w:lvlJc w:val="left"/>
      <w:pPr>
        <w:ind w:left="5040" w:hanging="360"/>
      </w:pPr>
    </w:lvl>
    <w:lvl w:ilvl="7" w:tplc="12494740" w:tentative="1">
      <w:start w:val="1"/>
      <w:numFmt w:val="lowerLetter"/>
      <w:lvlText w:val="%8."/>
      <w:lvlJc w:val="left"/>
      <w:pPr>
        <w:ind w:left="5760" w:hanging="360"/>
      </w:pPr>
    </w:lvl>
    <w:lvl w:ilvl="8" w:tplc="124947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812251">
    <w:multiLevelType w:val="hybridMultilevel"/>
    <w:lvl w:ilvl="0" w:tplc="928805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32812251">
    <w:abstractNumId w:val="32812251"/>
  </w:num>
  <w:num w:numId="32812252">
    <w:abstractNumId w:val="3281225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 PHPDOCX" w:semiHidden="0" w:uiPriority="0" w:unhideWhenUsed="0" w:qFormat="1"/>
    <w:lsdException w:name="Heading 1 PHPDOCX" w:semiHidden="0" w:uiPriority="9" w:unhideWhenUsed="0" w:qFormat="1"/>
    <w:lsdException w:name="Heading 2 PHPDOCX" w:uiPriority="9" w:qFormat="1"/>
    <w:lsdException w:name="Heading 3 PHPDOCX" w:uiPriority="9" w:qFormat="1"/>
    <w:lsdException w:name="Heading 4 PHPDOCX" w:uiPriority="9" w:qFormat="1"/>
    <w:lsdException w:name="Heading 5 PHPDOCX" w:uiPriority="9" w:qFormat="1"/>
    <w:lsdException w:name="Heading 6 PHPDOCX" w:uiPriority="9" w:qFormat="1"/>
    <w:lsdException w:name="Heading 7 PHPDOCX" w:uiPriority="9" w:qFormat="1"/>
    <w:lsdException w:name="Heading 8 PHPDOCX" w:uiPriority="9" w:qFormat="1"/>
    <w:lsdException w:name="Heading 9 PHPDOCX" w:uiPriority="9" w:qFormat="1"/>
    <w:lsdException w:name="toc 1 PHPDOCX" w:uiPriority="39"/>
    <w:lsdException w:name="toc 2 PHPDOCX" w:uiPriority="39"/>
    <w:lsdException w:name="toc 3 PHPDOCX" w:uiPriority="39"/>
    <w:lsdException w:name="toc 4 PHPDOCX" w:uiPriority="39"/>
    <w:lsdException w:name="toc 5 PHPDOCX" w:uiPriority="39"/>
    <w:lsdException w:name="toc 6 PHPDOCX" w:uiPriority="39"/>
    <w:lsdException w:name="toc 7 PHPDOCX" w:uiPriority="39"/>
    <w:lsdException w:name="toc 8 PHPDOCX" w:uiPriority="39"/>
    <w:lsdException w:name="toc 9 PHPDOCX" w:uiPriority="39"/>
    <w:lsdException w:name="caption PHPDOCX" w:uiPriority="35" w:qFormat="1"/>
    <w:lsdException w:name="Title PHPDOCX" w:semiHidden="0" w:uiPriority="10" w:unhideWhenUsed="0" w:qFormat="1"/>
    <w:lsdException w:name="Default Paragraph Font PHPDOCX" w:uiPriority="1"/>
    <w:lsdException w:name="Subtitle PHPDOCX" w:semiHidden="0" w:uiPriority="11" w:unhideWhenUsed="0" w:qFormat="1"/>
    <w:lsdException w:name="Strong PHPDOCX" w:semiHidden="0" w:uiPriority="22" w:unhideWhenUsed="0" w:qFormat="1"/>
    <w:lsdException w:name="Emphasis PHPDOCX" w:semiHidden="0" w:uiPriority="20" w:unhideWhenUsed="0" w:qFormat="1"/>
    <w:lsdException w:name="Normal Table PHPDOCX" w:semiHidden="0" w:uiPriority="58" w:unhideWhenUsed="0"/>
    <w:lsdException w:name="Table Grid PHPDOCX" w:semiHidden="0" w:uiPriority="59" w:unhideWhenUsed="0"/>
    <w:lsdException w:name="Placeholder Text PHPDOCX" w:unhideWhenUsed="0"/>
    <w:lsdException w:name="No Spacing PHPDOCX" w:semiHidden="0" w:uiPriority="1" w:unhideWhenUsed="0" w:qFormat="1"/>
    <w:lsdException w:name="Light Shading PHPDOCX" w:semiHidden="0" w:uiPriority="60" w:unhideWhenUsed="0"/>
    <w:lsdException w:name="Light List PHPDOCX" w:semiHidden="0" w:uiPriority="61" w:unhideWhenUsed="0"/>
    <w:lsdException w:name="Light Grid PHPDOCX" w:semiHidden="0" w:uiPriority="62" w:unhideWhenUsed="0"/>
    <w:lsdException w:name="Medium Shading 1 PHPDOCX" w:semiHidden="0" w:uiPriority="63" w:unhideWhenUsed="0"/>
    <w:lsdException w:name="Medium Shading 2 PHPDOCX" w:semiHidden="0" w:uiPriority="64" w:unhideWhenUsed="0"/>
    <w:lsdException w:name="Medium List 1 PHPDOCX" w:semiHidden="0" w:uiPriority="65" w:unhideWhenUsed="0"/>
    <w:lsdException w:name="Medium List 2 PHPDOCX" w:semiHidden="0" w:uiPriority="66" w:unhideWhenUsed="0"/>
    <w:lsdException w:name="Medium Grid 1 PHPDOCX" w:semiHidden="0" w:uiPriority="67" w:unhideWhenUsed="0"/>
    <w:lsdException w:name="Medium Grid 2 PHPDOCX" w:semiHidden="0" w:uiPriority="68" w:unhideWhenUsed="0"/>
    <w:lsdException w:name="Medium Grid 3 PHPDOCX" w:semiHidden="0" w:uiPriority="69" w:unhideWhenUsed="0"/>
    <w:lsdException w:name="Dark List PHPDOCX" w:semiHidden="0" w:uiPriority="70" w:unhideWhenUsed="0"/>
    <w:lsdException w:name="Colorful Shading PHPDOCX" w:semiHidden="0" w:uiPriority="71" w:unhideWhenUsed="0"/>
    <w:lsdException w:name="Colorful List PHPDOCX" w:semiHidden="0" w:uiPriority="72" w:unhideWhenUsed="0"/>
    <w:lsdException w:name="Colorful Grid PHPDOCX" w:semiHidden="0" w:uiPriority="73" w:unhideWhenUsed="0"/>
    <w:lsdException w:name="Light Shading Accent 1 PHPDOCX" w:semiHidden="0" w:uiPriority="60" w:unhideWhenUsed="0"/>
    <w:lsdException w:name="Light List Accent 1 PHPDOCX" w:semiHidden="0" w:uiPriority="61" w:unhideWhenUsed="0"/>
    <w:lsdException w:name="Light Grid Accent 1 PHPDOCX" w:semiHidden="0" w:uiPriority="62" w:unhideWhenUsed="0"/>
    <w:lsdException w:name="Medium Shading 1 Accent 1 PHPDOCX" w:semiHidden="0" w:uiPriority="63" w:unhideWhenUsed="0"/>
    <w:lsdException w:name="Medium Shading 2 Accent 1 PHPDOCX" w:semiHidden="0" w:uiPriority="64" w:unhideWhenUsed="0"/>
    <w:lsdException w:name="Medium List 1 Accent 1 PHPDOCX" w:semiHidden="0" w:uiPriority="65" w:unhideWhenUsed="0"/>
    <w:lsdException w:name="Revision PHPDOCX" w:unhideWhenUsed="0"/>
    <w:lsdException w:name="List Paragraph PHPDOCX" w:semiHidden="0" w:uiPriority="34" w:unhideWhenUsed="0" w:qFormat="1"/>
    <w:lsdException w:name="Quote PHPDOCX" w:semiHidden="0" w:uiPriority="29" w:unhideWhenUsed="0" w:qFormat="1"/>
    <w:lsdException w:name="Intense Quote PHPDOCX" w:semiHidden="0" w:uiPriority="30" w:unhideWhenUsed="0" w:qFormat="1"/>
    <w:lsdException w:name="Medium List 2 Accent 1 PHPDOCX" w:semiHidden="0" w:uiPriority="66" w:unhideWhenUsed="0"/>
    <w:lsdException w:name="Medium Grid 1 Accent 1 PHPDOCX" w:semiHidden="0" w:uiPriority="67" w:unhideWhenUsed="0"/>
    <w:lsdException w:name="Medium Grid 2 Accent 1 PHPDOCX" w:semiHidden="0" w:uiPriority="68" w:unhideWhenUsed="0"/>
    <w:lsdException w:name="Medium Grid 3 Accent 1 PHPDOCX" w:semiHidden="0" w:uiPriority="69" w:unhideWhenUsed="0"/>
    <w:lsdException w:name="Dark List Accent 1 PHPDOCX" w:semiHidden="0" w:uiPriority="70" w:unhideWhenUsed="0"/>
    <w:lsdException w:name="Colorful Shading Accent 1 PHPDOCX" w:semiHidden="0" w:uiPriority="71" w:unhideWhenUsed="0"/>
    <w:lsdException w:name="Colorful List Accent 1 PHPDOCX" w:semiHidden="0" w:uiPriority="72" w:unhideWhenUsed="0"/>
    <w:lsdException w:name="Colorful Grid Accent 1 PHPDOCX" w:semiHidden="0" w:uiPriority="73" w:unhideWhenUsed="0"/>
    <w:lsdException w:name="Light Shading Accent 2 PHPDOCX" w:semiHidden="0" w:uiPriority="60" w:unhideWhenUsed="0"/>
    <w:lsdException w:name="Light List Accent 2 PHPDOCX" w:semiHidden="0" w:uiPriority="61" w:unhideWhenUsed="0"/>
    <w:lsdException w:name="Light Grid Accent 2 PHPDOCX" w:semiHidden="0" w:uiPriority="62" w:unhideWhenUsed="0"/>
    <w:lsdException w:name="Medium Shading 1 Accent 2 PHPDOCX" w:semiHidden="0" w:uiPriority="63" w:unhideWhenUsed="0"/>
    <w:lsdException w:name="Medium Shading 2 Accent 2 PHPDOCX" w:semiHidden="0" w:uiPriority="64" w:unhideWhenUsed="0"/>
    <w:lsdException w:name="Medium List 1 Accent 2 PHPDOCX" w:semiHidden="0" w:uiPriority="65" w:unhideWhenUsed="0"/>
    <w:lsdException w:name="Medium List 2 Accent 2 PHPDOCX" w:semiHidden="0" w:uiPriority="66" w:unhideWhenUsed="0"/>
    <w:lsdException w:name="Medium Grid 1 Accent 2 PHPDOCX" w:semiHidden="0" w:uiPriority="67" w:unhideWhenUsed="0"/>
    <w:lsdException w:name="Medium Grid 2 Accent 2 PHPDOCX" w:semiHidden="0" w:uiPriority="68" w:unhideWhenUsed="0"/>
    <w:lsdException w:name="Medium Grid 3 Accent 2 PHPDOCX" w:semiHidden="0" w:uiPriority="69" w:unhideWhenUsed="0"/>
    <w:lsdException w:name="Dark List Accent 2 PHPDOCX" w:semiHidden="0" w:uiPriority="70" w:unhideWhenUsed="0"/>
    <w:lsdException w:name="Colorful Shading Accent 2 PHPDOCX" w:semiHidden="0" w:uiPriority="71" w:unhideWhenUsed="0"/>
    <w:lsdException w:name="Colorful List Accent 2 PHPDOCX" w:semiHidden="0" w:uiPriority="72" w:unhideWhenUsed="0"/>
    <w:lsdException w:name="Colorful Grid Accent 2 PHPDOCX" w:semiHidden="0" w:uiPriority="73" w:unhideWhenUsed="0"/>
    <w:lsdException w:name="Light Shading Accent 3 PHPDOCX" w:semiHidden="0" w:uiPriority="60" w:unhideWhenUsed="0"/>
    <w:lsdException w:name="Light List Accent 3 PHPDOCX" w:semiHidden="0" w:uiPriority="61" w:unhideWhenUsed="0"/>
    <w:lsdException w:name="Light Grid Accent 3 PHPDOCX" w:semiHidden="0" w:uiPriority="62" w:unhideWhenUsed="0"/>
    <w:lsdException w:name="Medium Shading 1 Accent 3 PHPDOCX" w:semiHidden="0" w:uiPriority="63" w:unhideWhenUsed="0"/>
    <w:lsdException w:name="Medium Shading 2 Accent 3 PHPDOCX" w:semiHidden="0" w:uiPriority="64" w:unhideWhenUsed="0"/>
    <w:lsdException w:name="Medium List 1 Accent 3 PHPDOCX" w:semiHidden="0" w:uiPriority="65" w:unhideWhenUsed="0"/>
    <w:lsdException w:name="Medium List 2 Accent 3 PHPDOCX" w:semiHidden="0" w:uiPriority="66" w:unhideWhenUsed="0"/>
    <w:lsdException w:name="Medium Grid 1 Accent 3 PHPDOCX" w:semiHidden="0" w:uiPriority="67" w:unhideWhenUsed="0"/>
    <w:lsdException w:name="Medium Grid 2 Accent 3 PHPDOCX" w:semiHidden="0" w:uiPriority="68" w:unhideWhenUsed="0"/>
    <w:lsdException w:name="Medium Grid 3 Accent 3 PHPDOCX" w:semiHidden="0" w:uiPriority="69" w:unhideWhenUsed="0"/>
    <w:lsdException w:name="Dark List Accent 3 PHPDOCX" w:semiHidden="0" w:uiPriority="70" w:unhideWhenUsed="0"/>
    <w:lsdException w:name="Colorful Shading Accent 3 PHPDOCX" w:semiHidden="0" w:uiPriority="71" w:unhideWhenUsed="0"/>
    <w:lsdException w:name="Colorful List Accent 3 PHPDOCX" w:semiHidden="0" w:uiPriority="72" w:unhideWhenUsed="0"/>
    <w:lsdException w:name="Colorful Grid Accent 3 PHPDOCX" w:semiHidden="0" w:uiPriority="73" w:unhideWhenUsed="0"/>
    <w:lsdException w:name="Light Shading Accent 4 PHPDOCX" w:semiHidden="0" w:uiPriority="60" w:unhideWhenUsed="0"/>
    <w:lsdException w:name="Light List Accent 4 PHPDOCX" w:semiHidden="0" w:uiPriority="61" w:unhideWhenUsed="0"/>
    <w:lsdException w:name="Light Grid Accent 4 PHPDOCX" w:semiHidden="0" w:uiPriority="62" w:unhideWhenUsed="0"/>
    <w:lsdException w:name="Medium Shading 1 Accent 4 PHPDOCX" w:semiHidden="0" w:uiPriority="63" w:unhideWhenUsed="0"/>
    <w:lsdException w:name="Medium Shading 2 Accent 4 PHPDOCX" w:semiHidden="0" w:uiPriority="64" w:unhideWhenUsed="0"/>
    <w:lsdException w:name="Medium List 1 Accent 4 PHPDOCX" w:semiHidden="0" w:uiPriority="65" w:unhideWhenUsed="0"/>
    <w:lsdException w:name="Medium List 2 Accent 4 PHPDOCX" w:semiHidden="0" w:uiPriority="66" w:unhideWhenUsed="0"/>
    <w:lsdException w:name="Medium Grid 1 Accent 4 PHPDOCX" w:semiHidden="0" w:uiPriority="67" w:unhideWhenUsed="0"/>
    <w:lsdException w:name="Medium Grid 2 Accent 4 PHPDOCX" w:semiHidden="0" w:uiPriority="68" w:unhideWhenUsed="0"/>
    <w:lsdException w:name="Medium Grid 3 Accent 4 PHPDOCX" w:semiHidden="0" w:uiPriority="69" w:unhideWhenUsed="0"/>
    <w:lsdException w:name="Dark List Accent 4 PHPDOCX" w:semiHidden="0" w:uiPriority="70" w:unhideWhenUsed="0"/>
    <w:lsdException w:name="Colorful Shading Accent 4 PHPDOCX" w:semiHidden="0" w:uiPriority="71" w:unhideWhenUsed="0"/>
    <w:lsdException w:name="Colorful List Accent 4 PHPDOCX" w:semiHidden="0" w:uiPriority="72" w:unhideWhenUsed="0"/>
    <w:lsdException w:name="Colorful Grid Accent 4 PHPDOCX" w:semiHidden="0" w:uiPriority="73" w:unhideWhenUsed="0"/>
    <w:lsdException w:name="Light Shading Accent 5 PHPDOCX" w:semiHidden="0" w:uiPriority="60" w:unhideWhenUsed="0"/>
    <w:lsdException w:name="Light List Accent 5 PHPDOCX" w:semiHidden="0" w:uiPriority="61" w:unhideWhenUsed="0"/>
    <w:lsdException w:name="Light Grid Accent 5 PHPDOCX" w:semiHidden="0" w:uiPriority="62" w:unhideWhenUsed="0"/>
    <w:lsdException w:name="Medium Shading 1 Accent 5 PHPDOCX" w:semiHidden="0" w:uiPriority="63" w:unhideWhenUsed="0"/>
    <w:lsdException w:name="Medium Shading 2 Accent 5 PHPDOCX" w:semiHidden="0" w:uiPriority="64" w:unhideWhenUsed="0"/>
    <w:lsdException w:name="Medium List 1 Accent 5 PHPDOCX" w:semiHidden="0" w:uiPriority="65" w:unhideWhenUsed="0"/>
    <w:lsdException w:name="Medium List 2 Accent 5 PHPDOCX" w:semiHidden="0" w:uiPriority="66" w:unhideWhenUsed="0"/>
    <w:lsdException w:name="Medium Grid 1 Accent 5 PHPDOCX" w:semiHidden="0" w:uiPriority="67" w:unhideWhenUsed="0"/>
    <w:lsdException w:name="Medium Grid 2 Accent 5 PHPDOCX" w:semiHidden="0" w:uiPriority="68" w:unhideWhenUsed="0"/>
    <w:lsdException w:name="Medium Grid 3 Accent 5 PHPDOCX" w:semiHidden="0" w:uiPriority="69" w:unhideWhenUsed="0"/>
    <w:lsdException w:name="Dark List Accent 5 PHPDOCX" w:semiHidden="0" w:uiPriority="70" w:unhideWhenUsed="0"/>
    <w:lsdException w:name="Colorful Shading Accent 5 PHPDOCX" w:semiHidden="0" w:uiPriority="71" w:unhideWhenUsed="0"/>
    <w:lsdException w:name="Colorful List Accent 5 PHPDOCX" w:semiHidden="0" w:uiPriority="72" w:unhideWhenUsed="0"/>
    <w:lsdException w:name="Colorful Grid Accent 5 PHPDOCX" w:semiHidden="0" w:uiPriority="73" w:unhideWhenUsed="0"/>
    <w:lsdException w:name="Light Shading Accent 6 PHPDOCX" w:semiHidden="0" w:uiPriority="60" w:unhideWhenUsed="0"/>
    <w:lsdException w:name="Light List Accent 6 PHPDOCX" w:semiHidden="0" w:uiPriority="61" w:unhideWhenUsed="0"/>
    <w:lsdException w:name="Light Grid Accent 6 PHPDOCX" w:semiHidden="0" w:uiPriority="62" w:unhideWhenUsed="0"/>
    <w:lsdException w:name="Medium Shading 1 Accent 6 PHPDOCX" w:semiHidden="0" w:uiPriority="63" w:unhideWhenUsed="0"/>
    <w:lsdException w:name="Medium Shading 2 Accent 6 PHPDOCX" w:semiHidden="0" w:uiPriority="64" w:unhideWhenUsed="0"/>
    <w:lsdException w:name="Medium List 1 Accent 6 PHPDOCX" w:semiHidden="0" w:uiPriority="65" w:unhideWhenUsed="0"/>
    <w:lsdException w:name="Medium List 2 Accent 6 PHPDOCX" w:semiHidden="0" w:uiPriority="66" w:unhideWhenUsed="0"/>
    <w:lsdException w:name="Medium Grid 1 Accent 6 PHPDOCX" w:semiHidden="0" w:uiPriority="67" w:unhideWhenUsed="0"/>
    <w:lsdException w:name="Medium Grid 2 Accent 6 PHPDOCX" w:semiHidden="0" w:uiPriority="68" w:unhideWhenUsed="0"/>
    <w:lsdException w:name="Medium Grid 3 Accent 6 PHPDOCX" w:semiHidden="0" w:uiPriority="69" w:unhideWhenUsed="0"/>
    <w:lsdException w:name="Dark List Accent 6 PHPDOCX" w:semiHidden="0" w:uiPriority="70" w:unhideWhenUsed="0"/>
    <w:lsdException w:name="Colorful Shading Accent 6 PHPDOCX" w:semiHidden="0" w:uiPriority="71" w:unhideWhenUsed="0"/>
    <w:lsdException w:name="Colorful List Accent 6 PHPDOCX" w:semiHidden="0" w:uiPriority="72" w:unhideWhenUsed="0"/>
    <w:lsdException w:name="Colorful Grid Accent 6 PHPDOCX" w:semiHidden="0" w:uiPriority="73" w:unhideWhenUsed="0"/>
    <w:lsdException w:name="Subtle Emphasis PHPDOCX" w:semiHidden="0" w:uiPriority="19" w:unhideWhenUsed="0" w:qFormat="1"/>
    <w:lsdException w:name="Intense Emphasis PHPDOCX" w:semiHidden="0" w:uiPriority="21" w:unhideWhenUsed="0" w:qFormat="1"/>
    <w:lsdException w:name="Subtle Reference PHPDOCX" w:semiHidden="0" w:uiPriority="31" w:unhideWhenUsed="0" w:qFormat="1"/>
    <w:lsdException w:name="Intense Reference PHPDOCX" w:semiHidden="0" w:uiPriority="32" w:unhideWhenUsed="0" w:qFormat="1"/>
    <w:lsdException w:name="Book Title PHPDOCX" w:semiHidden="0" w:uiPriority="33" w:unhideWhenUsed="0" w:qFormat="1"/>
    <w:lsdException w:name="Bibliography PHPDOCX" w:uiPriority="37"/>
    <w:lsdException w:name="TOC Heading PHPDOCX" w:uiPriority="39" w:qFormat="1"/>
  </w:latentStyles>
  <w:style w:type="paragraph" w:default="1" w:styleId="Normal">
    <w:name w:val="Normal"/>
    <w:qFormat/>
    <w:rsid w:val="000F6147"/>
  </w:style>
  <w:style w:type="paragraph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default="1" w:styleId="DefaultParagraphFontPHPDOCX">
    <w:name w:val="Default Paragraph Font PHPDOCX"/>
    <w:uiPriority w:val="1"/>
    <w:semiHidden/>
    <w:unhideWhenUsed/>
  </w:style>
  <w:style w:type="numbering" w:default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styleId="Strong PHPDOCX">
    <w:name w:val="Strong PHPDOCX"/>
    <w:basedOn w:val="DefaultParagraphFontPHPDOCX"/>
    <w:uiPriority w:val="22"/>
    <w:qFormat/>
    <w:rsid w:val="00DF064E"/>
    <w:rPr>
      <w:b/>
      <w:bCs/>
    </w:rPr>
  </w:style>
  <w:style w:type="paragraph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default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omments.xml.rels><?xml version="1.0" encoding="UTF-8" standalone="yes"?>
<Relationships xmlns="http://schemas.openxmlformats.org/package/2006/relationships"></Relationships>
</file>

<file path=word/_rels/document.xml.rels><?xml version="1.0" encoding="UTF-8" standalone="yes"?>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Relationship Id="rId10" Type="http://schemas.openxmlformats.org/officeDocument/2006/relationships/comments" Target="comments.xml"/>
</Relationships>

</file>

<file path=word/_rels/endnotes.xml.rels><?xml version="1.0" encoding="UTF-8" standalone="yes"?>
<Relationships xmlns="http://schemas.openxmlformats.org/package/2006/relationships"></Relationships>
</file>

<file path=word/_rels/footnotes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PHPDocX</cp:lastModifiedBy>
  <cp:revision>6</cp:revision>
  <dcterms:created xsi:type="dcterms:W3CDTF">2012-01-10T09:29:00Z</dcterms:created>
  <dcterms:modified xsi:type="dcterms:W3CDTF">2012-02-06T10:43:00Z</dcterms:modified>
</cp:coreProperties>
</file>