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Pr/>
      </w:pPr>
      <w:r>
        <w:rPr/>
        <w:t xml:space="preserve">Lorem ipsum dolor sit amet, consectetur adipisicing elit, sed do eiusmod tempor incididunt ut labore et dolore magna aliqua. Ut enim ad minim veniam, quis nostrud exercitation ullamco laboris nisi utaliquip ex ea commodo consequat. Duis aute irure dolor in reprehenderit in voluptate velit esse cillum dolore eu fugiat nulla pariatur.</w:t>
      </w:r>
    </w:p>
    <w:p>
      <w:pPr>
        <w:rPr/>
      </w:pPr>
      <w:r>
        <w:rPr/>
        <w:t xml:space="preserve">Lorem ipsum dolor sit amet, consectetur adipisicing elit, sed do eiusmod tempor incididunt ut labore et dolore magna aliqua. Ut enim ad minim veniam, quis nostrud exercitation ullamco laboris nisi utaliquip ex ea commodo consequat. Duis aute irure dolor in reprehenderit in voluptate velit esse cillum dolore eu fugiat nulla pariatur.</w:t>
      </w:r>
    </w:p>
    <w:p>
      <w:r>
        <w:br w:type="textWrapping"/>
      </w:r>
    </w:p>
    <w:p>
      <w:pPr>
        <w:rPr/>
      </w:pPr>
      <w:r>
        <w:rPr/>
        <w:t xml:space="preserve">Lorem ipsum dolor sit amet, consectetur adipisicing elit, sed do eiusmod tempor incididunt ut labore et dolore magna aliqua. Ut enim ad minim veniam, quis nostrud exercitation ullamco laboris nisi utaliquip ex ea commodo consequat. Duis aute irure dolor in reprehenderit in voluptate velit esse cillum dolore eu fugiat nulla pariatur.</w:t>
      </w:r>
    </w:p>
    <w:p>
      <w:r>
        <w:br w:type="textWrapping"/>
      </w:r>
      <w:r>
        <w:br w:type="textWrapping"/>
      </w:r>
    </w:p>
    <w:p>
      <w:pPr>
        <w:rPr/>
      </w:pPr>
      <w:r>
        <w:rPr/>
        <w:t xml:space="preserve">Lorem ipsum dolor sit amet, consectetur adipisicing elit, sed do eiusmod tempor incididunt ut labore et dolore magna aliqua. Ut enim ad minim veniam, quis nostrud exercitation ullamco laboris nisi utaliquip ex ea commodo consequat. Duis aute irure dolor in reprehenderit in voluptate velit esse cillum dolore eu fugiat nulla pariatur.</w:t>
      </w:r>
    </w:p>
    <w:p>
      <w:r>
        <w:br w:type="page"/>
      </w:r>
    </w:p>
    <w:p>
      <w:pPr>
        <w:rPr/>
      </w:pPr>
      <w:r>
        <w:rPr/>
        <w:t xml:space="preserve">Lorem ipsum dolor sit amet, consectetur adipisicing elit, sed do eiusmod tempor incididunt ut labore et dolore magna aliqua. Ut enim ad minim veniam, quis nostrud exercitation ullamco laboris nisi utaliquip ex ea commodo consequat. Duis aute irure dolor in reprehenderit in voluptate velit esse cillum dolore eu fugiat nulla pariatur.</w:t>
      </w:r>
    </w:p>
    <w:sectPr xmlns:w="http://schemas.openxmlformats.org/wordprocessingml/2006/main" w:rsidR="00AC197E" w:rsidRPr="00DF064E" w:rsidSect="000F6147">
      <w:pgSz w:w="11906" w:h="16838" w:orient="portrait" w:code="9"/>
      <w:pgMar w:top="1417" w:right="1701" w:bottom="1417" w:left="1701" w:header="708" w:footer="708" w:gutter="0"/>
      <w:cols w:space="708"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0FDA" w:rsidRDefault="006E0FDA" w:rsidP="006E0FDA">
      <w:pPr>
        <w:spacing w:after="0" w:line="240" w:lineRule="auto"/>
      </w:pPr>
      <w:r>
        <w:separator/>
      </w:r>
    </w:p>
  </w:endnote>
  <w:endnote w:type="continuationSeparator" w:id="0">
    <w:p w:rsidR="006E0FDA" w:rsidRDefault="006E0FDA" w:rsidP="006E0F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0FDA" w:rsidRDefault="006E0FDA" w:rsidP="006E0FDA">
      <w:pPr>
        <w:spacing w:after="0" w:line="240" w:lineRule="auto"/>
      </w:pPr>
      <w:r>
        <w:separator/>
      </w:r>
    </w:p>
  </w:footnote>
  <w:footnote w:type="continuationSeparator" w:id="0">
    <w:p w:rsidR="006E0FDA" w:rsidRDefault="006E0FDA" w:rsidP="006E0F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4766768">
    <w:multiLevelType w:val="hybridMultilevel"/>
    <w:lvl w:ilvl="0" w:tplc="18426025">
      <w:start w:val="1"/>
      <w:numFmt w:val="decimal"/>
      <w:lvlText w:val="%1."/>
      <w:lvlJc w:val="left"/>
      <w:pPr>
        <w:ind w:left="720" w:hanging="360"/>
      </w:pPr>
    </w:lvl>
    <w:lvl w:ilvl="1" w:tplc="18426025" w:tentative="1">
      <w:start w:val="1"/>
      <w:numFmt w:val="lowerLetter"/>
      <w:lvlText w:val="%2."/>
      <w:lvlJc w:val="left"/>
      <w:pPr>
        <w:ind w:left="1440" w:hanging="360"/>
      </w:pPr>
    </w:lvl>
    <w:lvl w:ilvl="2" w:tplc="18426025" w:tentative="1">
      <w:start w:val="1"/>
      <w:numFmt w:val="lowerRoman"/>
      <w:lvlText w:val="%3."/>
      <w:lvlJc w:val="right"/>
      <w:pPr>
        <w:ind w:left="2160" w:hanging="180"/>
      </w:pPr>
    </w:lvl>
    <w:lvl w:ilvl="3" w:tplc="18426025" w:tentative="1">
      <w:start w:val="1"/>
      <w:numFmt w:val="decimal"/>
      <w:lvlText w:val="%4."/>
      <w:lvlJc w:val="left"/>
      <w:pPr>
        <w:ind w:left="2880" w:hanging="360"/>
      </w:pPr>
    </w:lvl>
    <w:lvl w:ilvl="4" w:tplc="18426025" w:tentative="1">
      <w:start w:val="1"/>
      <w:numFmt w:val="lowerLetter"/>
      <w:lvlText w:val="%5."/>
      <w:lvlJc w:val="left"/>
      <w:pPr>
        <w:ind w:left="3600" w:hanging="360"/>
      </w:pPr>
    </w:lvl>
    <w:lvl w:ilvl="5" w:tplc="18426025" w:tentative="1">
      <w:start w:val="1"/>
      <w:numFmt w:val="lowerRoman"/>
      <w:lvlText w:val="%6."/>
      <w:lvlJc w:val="right"/>
      <w:pPr>
        <w:ind w:left="4320" w:hanging="180"/>
      </w:pPr>
    </w:lvl>
    <w:lvl w:ilvl="6" w:tplc="18426025" w:tentative="1">
      <w:start w:val="1"/>
      <w:numFmt w:val="decimal"/>
      <w:lvlText w:val="%7."/>
      <w:lvlJc w:val="left"/>
      <w:pPr>
        <w:ind w:left="5040" w:hanging="360"/>
      </w:pPr>
    </w:lvl>
    <w:lvl w:ilvl="7" w:tplc="18426025" w:tentative="1">
      <w:start w:val="1"/>
      <w:numFmt w:val="lowerLetter"/>
      <w:lvlText w:val="%8."/>
      <w:lvlJc w:val="left"/>
      <w:pPr>
        <w:ind w:left="5760" w:hanging="360"/>
      </w:pPr>
    </w:lvl>
    <w:lvl w:ilvl="8" w:tplc="18426025" w:tentative="1">
      <w:start w:val="1"/>
      <w:numFmt w:val="lowerRoman"/>
      <w:lvlText w:val="%9."/>
      <w:lvlJc w:val="right"/>
      <w:pPr>
        <w:ind w:left="6480" w:hanging="180"/>
      </w:pPr>
    </w:lvl>
  </w:abstractNum>
  <w:abstractNum w:abstractNumId="64766767">
    <w:multiLevelType w:val="hybridMultilevel"/>
    <w:lvl w:ilvl="0" w:tplc="9429545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64766767">
    <w:abstractNumId w:val="64766767"/>
  </w:num>
  <w:num w:numId="64766768">
    <w:abstractNumId w:val="6476676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DF064E"/>
    <w:rsid w:val="00065F9C"/>
    <w:rsid w:val="000F6147"/>
    <w:rsid w:val="00112029"/>
    <w:rsid w:val="00135412"/>
    <w:rsid w:val="00361FF4"/>
    <w:rsid w:val="003B5299"/>
    <w:rsid w:val="00493A0C"/>
    <w:rsid w:val="004D6B48"/>
    <w:rsid w:val="00531A4E"/>
    <w:rsid w:val="00535F5A"/>
    <w:rsid w:val="00555F58"/>
    <w:rsid w:val="006E6663"/>
    <w:rsid w:val="008B3AC2"/>
    <w:rsid w:val="008F680D"/>
    <w:rsid w:val="00AC197E"/>
    <w:rsid w:val="00B21D59"/>
    <w:rsid w:val="00BD419F"/>
    <w:rsid w:val="00DF064E"/>
    <w:rsid w:val="00FB45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PHPDOCX" w:semiHidden="0" w:uiPriority="0" w:unhideWhenUsed="0" w:qFormat="1"/>
    <w:lsdException w:name="Heading 1 PHPDOCX" w:semiHidden="0" w:uiPriority="9" w:unhideWhenUsed="0" w:qFormat="1"/>
    <w:lsdException w:name="Heading 2 PHPDOCX" w:uiPriority="9" w:qFormat="1"/>
    <w:lsdException w:name="Heading 3 PHPDOCX" w:uiPriority="9" w:qFormat="1"/>
    <w:lsdException w:name="Heading 4 PHPDOCX" w:uiPriority="9" w:qFormat="1"/>
    <w:lsdException w:name="Heading 5 PHPDOCX" w:uiPriority="9" w:qFormat="1"/>
    <w:lsdException w:name="Heading 6 PHPDOCX" w:uiPriority="9" w:qFormat="1"/>
    <w:lsdException w:name="Heading 7 PHPDOCX" w:uiPriority="9" w:qFormat="1"/>
    <w:lsdException w:name="Heading 8 PHPDOCX" w:uiPriority="9" w:qFormat="1"/>
    <w:lsdException w:name="Heading 9 PHPDOCX" w:uiPriority="9" w:qFormat="1"/>
    <w:lsdException w:name="toc 1 PHPDOCX" w:uiPriority="39"/>
    <w:lsdException w:name="toc 2 PHPDOCX" w:uiPriority="39"/>
    <w:lsdException w:name="toc 3 PHPDOCX" w:uiPriority="39"/>
    <w:lsdException w:name="toc 4 PHPDOCX" w:uiPriority="39"/>
    <w:lsdException w:name="toc 5 PHPDOCX" w:uiPriority="39"/>
    <w:lsdException w:name="toc 6 PHPDOCX" w:uiPriority="39"/>
    <w:lsdException w:name="toc 7 PHPDOCX" w:uiPriority="39"/>
    <w:lsdException w:name="toc 8 PHPDOCX" w:uiPriority="39"/>
    <w:lsdException w:name="toc 9 PHPDOCX" w:uiPriority="39"/>
    <w:lsdException w:name="caption PHPDOCX" w:uiPriority="35" w:qFormat="1"/>
    <w:lsdException w:name="Title PHPDOCX" w:semiHidden="0" w:uiPriority="10" w:unhideWhenUsed="0" w:qFormat="1"/>
    <w:lsdException w:name="Default Paragraph Font PHPDOCX" w:uiPriority="1"/>
    <w:lsdException w:name="Subtitle PHPDOCX" w:semiHidden="0" w:uiPriority="11" w:unhideWhenUsed="0" w:qFormat="1"/>
    <w:lsdException w:name="Strong PHPDOCX" w:semiHidden="0" w:uiPriority="22" w:unhideWhenUsed="0" w:qFormat="1"/>
    <w:lsdException w:name="Emphasis PHPDOCX" w:semiHidden="0" w:uiPriority="20" w:unhideWhenUsed="0" w:qFormat="1"/>
    <w:lsdException w:name="Normal Table PHPDOCX" w:semiHidden="0" w:uiPriority="58" w:unhideWhenUsed="0"/>
    <w:lsdException w:name="Table Grid PHPDOCX" w:semiHidden="0" w:uiPriority="59" w:unhideWhenUsed="0"/>
    <w:lsdException w:name="Placeholder Text PHPDOCX" w:unhideWhenUsed="0"/>
    <w:lsdException w:name="No Spacing PHPDOCX" w:semiHidden="0" w:uiPriority="1" w:unhideWhenUsed="0" w:qFormat="1"/>
    <w:lsdException w:name="Light Shading PHPDOCX" w:semiHidden="0" w:uiPriority="60" w:unhideWhenUsed="0"/>
    <w:lsdException w:name="Light List PHPDOCX" w:semiHidden="0" w:uiPriority="61" w:unhideWhenUsed="0"/>
    <w:lsdException w:name="Light Grid PHPDOCX" w:semiHidden="0" w:uiPriority="62" w:unhideWhenUsed="0"/>
    <w:lsdException w:name="Medium Shading 1 PHPDOCX" w:semiHidden="0" w:uiPriority="63" w:unhideWhenUsed="0"/>
    <w:lsdException w:name="Medium Shading 2 PHPDOCX" w:semiHidden="0" w:uiPriority="64" w:unhideWhenUsed="0"/>
    <w:lsdException w:name="Medium List 1 PHPDOCX" w:semiHidden="0" w:uiPriority="65" w:unhideWhenUsed="0"/>
    <w:lsdException w:name="Medium List 2 PHPDOCX" w:semiHidden="0" w:uiPriority="66" w:unhideWhenUsed="0"/>
    <w:lsdException w:name="Medium Grid 1 PHPDOCX" w:semiHidden="0" w:uiPriority="67" w:unhideWhenUsed="0"/>
    <w:lsdException w:name="Medium Grid 2 PHPDOCX" w:semiHidden="0" w:uiPriority="68" w:unhideWhenUsed="0"/>
    <w:lsdException w:name="Medium Grid 3 PHPDOCX" w:semiHidden="0" w:uiPriority="69" w:unhideWhenUsed="0"/>
    <w:lsdException w:name="Dark List PHPDOCX" w:semiHidden="0" w:uiPriority="70" w:unhideWhenUsed="0"/>
    <w:lsdException w:name="Colorful Shading PHPDOCX" w:semiHidden="0" w:uiPriority="71" w:unhideWhenUsed="0"/>
    <w:lsdException w:name="Colorful List PHPDOCX" w:semiHidden="0" w:uiPriority="72" w:unhideWhenUsed="0"/>
    <w:lsdException w:name="Colorful Grid PHPDOCX" w:semiHidden="0" w:uiPriority="73" w:unhideWhenUsed="0"/>
    <w:lsdException w:name="Light Shading Accent 1 PHPDOCX" w:semiHidden="0" w:uiPriority="60" w:unhideWhenUsed="0"/>
    <w:lsdException w:name="Light List Accent 1 PHPDOCX" w:semiHidden="0" w:uiPriority="61" w:unhideWhenUsed="0"/>
    <w:lsdException w:name="Light Grid Accent 1 PHPDOCX" w:semiHidden="0" w:uiPriority="62" w:unhideWhenUsed="0"/>
    <w:lsdException w:name="Medium Shading 1 Accent 1 PHPDOCX" w:semiHidden="0" w:uiPriority="63" w:unhideWhenUsed="0"/>
    <w:lsdException w:name="Medium Shading 2 Accent 1 PHPDOCX" w:semiHidden="0" w:uiPriority="64" w:unhideWhenUsed="0"/>
    <w:lsdException w:name="Medium List 1 Accent 1 PHPDOCX" w:semiHidden="0" w:uiPriority="65" w:unhideWhenUsed="0"/>
    <w:lsdException w:name="Revision PHPDOCX" w:unhideWhenUsed="0"/>
    <w:lsdException w:name="List Paragraph PHPDOCX" w:semiHidden="0" w:uiPriority="34" w:unhideWhenUsed="0" w:qFormat="1"/>
    <w:lsdException w:name="Quote PHPDOCX" w:semiHidden="0" w:uiPriority="29" w:unhideWhenUsed="0" w:qFormat="1"/>
    <w:lsdException w:name="Intense Quote PHPDOCX" w:semiHidden="0" w:uiPriority="30" w:unhideWhenUsed="0" w:qFormat="1"/>
    <w:lsdException w:name="Medium List 2 Accent 1 PHPDOCX" w:semiHidden="0" w:uiPriority="66" w:unhideWhenUsed="0"/>
    <w:lsdException w:name="Medium Grid 1 Accent 1 PHPDOCX" w:semiHidden="0" w:uiPriority="67" w:unhideWhenUsed="0"/>
    <w:lsdException w:name="Medium Grid 2 Accent 1 PHPDOCX" w:semiHidden="0" w:uiPriority="68" w:unhideWhenUsed="0"/>
    <w:lsdException w:name="Medium Grid 3 Accent 1 PHPDOCX" w:semiHidden="0" w:uiPriority="69" w:unhideWhenUsed="0"/>
    <w:lsdException w:name="Dark List Accent 1 PHPDOCX" w:semiHidden="0" w:uiPriority="70" w:unhideWhenUsed="0"/>
    <w:lsdException w:name="Colorful Shading Accent 1 PHPDOCX" w:semiHidden="0" w:uiPriority="71" w:unhideWhenUsed="0"/>
    <w:lsdException w:name="Colorful List Accent 1 PHPDOCX" w:semiHidden="0" w:uiPriority="72" w:unhideWhenUsed="0"/>
    <w:lsdException w:name="Colorful Grid Accent 1 PHPDOCX" w:semiHidden="0" w:uiPriority="73" w:unhideWhenUsed="0"/>
    <w:lsdException w:name="Light Shading Accent 2 PHPDOCX" w:semiHidden="0" w:uiPriority="60" w:unhideWhenUsed="0"/>
    <w:lsdException w:name="Light List Accent 2 PHPDOCX" w:semiHidden="0" w:uiPriority="61" w:unhideWhenUsed="0"/>
    <w:lsdException w:name="Light Grid Accent 2 PHPDOCX" w:semiHidden="0" w:uiPriority="62" w:unhideWhenUsed="0"/>
    <w:lsdException w:name="Medium Shading 1 Accent 2 PHPDOCX" w:semiHidden="0" w:uiPriority="63" w:unhideWhenUsed="0"/>
    <w:lsdException w:name="Medium Shading 2 Accent 2 PHPDOCX" w:semiHidden="0" w:uiPriority="64" w:unhideWhenUsed="0"/>
    <w:lsdException w:name="Medium List 1 Accent 2 PHPDOCX" w:semiHidden="0" w:uiPriority="65" w:unhideWhenUsed="0"/>
    <w:lsdException w:name="Medium List 2 Accent 2 PHPDOCX" w:semiHidden="0" w:uiPriority="66" w:unhideWhenUsed="0"/>
    <w:lsdException w:name="Medium Grid 1 Accent 2 PHPDOCX" w:semiHidden="0" w:uiPriority="67" w:unhideWhenUsed="0"/>
    <w:lsdException w:name="Medium Grid 2 Accent 2 PHPDOCX" w:semiHidden="0" w:uiPriority="68" w:unhideWhenUsed="0"/>
    <w:lsdException w:name="Medium Grid 3 Accent 2 PHPDOCX" w:semiHidden="0" w:uiPriority="69" w:unhideWhenUsed="0"/>
    <w:lsdException w:name="Dark List Accent 2 PHPDOCX" w:semiHidden="0" w:uiPriority="70" w:unhideWhenUsed="0"/>
    <w:lsdException w:name="Colorful Shading Accent 2 PHPDOCX" w:semiHidden="0" w:uiPriority="71" w:unhideWhenUsed="0"/>
    <w:lsdException w:name="Colorful List Accent 2 PHPDOCX" w:semiHidden="0" w:uiPriority="72" w:unhideWhenUsed="0"/>
    <w:lsdException w:name="Colorful Grid Accent 2 PHPDOCX" w:semiHidden="0" w:uiPriority="73" w:unhideWhenUsed="0"/>
    <w:lsdException w:name="Light Shading Accent 3 PHPDOCX" w:semiHidden="0" w:uiPriority="60" w:unhideWhenUsed="0"/>
    <w:lsdException w:name="Light List Accent 3 PHPDOCX" w:semiHidden="0" w:uiPriority="61" w:unhideWhenUsed="0"/>
    <w:lsdException w:name="Light Grid Accent 3 PHPDOCX" w:semiHidden="0" w:uiPriority="62" w:unhideWhenUsed="0"/>
    <w:lsdException w:name="Medium Shading 1 Accent 3 PHPDOCX" w:semiHidden="0" w:uiPriority="63" w:unhideWhenUsed="0"/>
    <w:lsdException w:name="Medium Shading 2 Accent 3 PHPDOCX" w:semiHidden="0" w:uiPriority="64" w:unhideWhenUsed="0"/>
    <w:lsdException w:name="Medium List 1 Accent 3 PHPDOCX" w:semiHidden="0" w:uiPriority="65" w:unhideWhenUsed="0"/>
    <w:lsdException w:name="Medium List 2 Accent 3 PHPDOCX" w:semiHidden="0" w:uiPriority="66" w:unhideWhenUsed="0"/>
    <w:lsdException w:name="Medium Grid 1 Accent 3 PHPDOCX" w:semiHidden="0" w:uiPriority="67" w:unhideWhenUsed="0"/>
    <w:lsdException w:name="Medium Grid 2 Accent 3 PHPDOCX" w:semiHidden="0" w:uiPriority="68" w:unhideWhenUsed="0"/>
    <w:lsdException w:name="Medium Grid 3 Accent 3 PHPDOCX" w:semiHidden="0" w:uiPriority="69" w:unhideWhenUsed="0"/>
    <w:lsdException w:name="Dark List Accent 3 PHPDOCX" w:semiHidden="0" w:uiPriority="70" w:unhideWhenUsed="0"/>
    <w:lsdException w:name="Colorful Shading Accent 3 PHPDOCX" w:semiHidden="0" w:uiPriority="71" w:unhideWhenUsed="0"/>
    <w:lsdException w:name="Colorful List Accent 3 PHPDOCX" w:semiHidden="0" w:uiPriority="72" w:unhideWhenUsed="0"/>
    <w:lsdException w:name="Colorful Grid Accent 3 PHPDOCX" w:semiHidden="0" w:uiPriority="73" w:unhideWhenUsed="0"/>
    <w:lsdException w:name="Light Shading Accent 4 PHPDOCX" w:semiHidden="0" w:uiPriority="60" w:unhideWhenUsed="0"/>
    <w:lsdException w:name="Light List Accent 4 PHPDOCX" w:semiHidden="0" w:uiPriority="61" w:unhideWhenUsed="0"/>
    <w:lsdException w:name="Light Grid Accent 4 PHPDOCX" w:semiHidden="0" w:uiPriority="62" w:unhideWhenUsed="0"/>
    <w:lsdException w:name="Medium Shading 1 Accent 4 PHPDOCX" w:semiHidden="0" w:uiPriority="63" w:unhideWhenUsed="0"/>
    <w:lsdException w:name="Medium Shading 2 Accent 4 PHPDOCX" w:semiHidden="0" w:uiPriority="64" w:unhideWhenUsed="0"/>
    <w:lsdException w:name="Medium List 1 Accent 4 PHPDOCX" w:semiHidden="0" w:uiPriority="65" w:unhideWhenUsed="0"/>
    <w:lsdException w:name="Medium List 2 Accent 4 PHPDOCX" w:semiHidden="0" w:uiPriority="66" w:unhideWhenUsed="0"/>
    <w:lsdException w:name="Medium Grid 1 Accent 4 PHPDOCX" w:semiHidden="0" w:uiPriority="67" w:unhideWhenUsed="0"/>
    <w:lsdException w:name="Medium Grid 2 Accent 4 PHPDOCX" w:semiHidden="0" w:uiPriority="68" w:unhideWhenUsed="0"/>
    <w:lsdException w:name="Medium Grid 3 Accent 4 PHPDOCX" w:semiHidden="0" w:uiPriority="69" w:unhideWhenUsed="0"/>
    <w:lsdException w:name="Dark List Accent 4 PHPDOCX" w:semiHidden="0" w:uiPriority="70" w:unhideWhenUsed="0"/>
    <w:lsdException w:name="Colorful Shading Accent 4 PHPDOCX" w:semiHidden="0" w:uiPriority="71" w:unhideWhenUsed="0"/>
    <w:lsdException w:name="Colorful List Accent 4 PHPDOCX" w:semiHidden="0" w:uiPriority="72" w:unhideWhenUsed="0"/>
    <w:lsdException w:name="Colorful Grid Accent 4 PHPDOCX" w:semiHidden="0" w:uiPriority="73" w:unhideWhenUsed="0"/>
    <w:lsdException w:name="Light Shading Accent 5 PHPDOCX" w:semiHidden="0" w:uiPriority="60" w:unhideWhenUsed="0"/>
    <w:lsdException w:name="Light List Accent 5 PHPDOCX" w:semiHidden="0" w:uiPriority="61" w:unhideWhenUsed="0"/>
    <w:lsdException w:name="Light Grid Accent 5 PHPDOCX" w:semiHidden="0" w:uiPriority="62" w:unhideWhenUsed="0"/>
    <w:lsdException w:name="Medium Shading 1 Accent 5 PHPDOCX" w:semiHidden="0" w:uiPriority="63" w:unhideWhenUsed="0"/>
    <w:lsdException w:name="Medium Shading 2 Accent 5 PHPDOCX" w:semiHidden="0" w:uiPriority="64" w:unhideWhenUsed="0"/>
    <w:lsdException w:name="Medium List 1 Accent 5 PHPDOCX" w:semiHidden="0" w:uiPriority="65" w:unhideWhenUsed="0"/>
    <w:lsdException w:name="Medium List 2 Accent 5 PHPDOCX" w:semiHidden="0" w:uiPriority="66" w:unhideWhenUsed="0"/>
    <w:lsdException w:name="Medium Grid 1 Accent 5 PHPDOCX" w:semiHidden="0" w:uiPriority="67" w:unhideWhenUsed="0"/>
    <w:lsdException w:name="Medium Grid 2 Accent 5 PHPDOCX" w:semiHidden="0" w:uiPriority="68" w:unhideWhenUsed="0"/>
    <w:lsdException w:name="Medium Grid 3 Accent 5 PHPDOCX" w:semiHidden="0" w:uiPriority="69" w:unhideWhenUsed="0"/>
    <w:lsdException w:name="Dark List Accent 5 PHPDOCX" w:semiHidden="0" w:uiPriority="70" w:unhideWhenUsed="0"/>
    <w:lsdException w:name="Colorful Shading Accent 5 PHPDOCX" w:semiHidden="0" w:uiPriority="71" w:unhideWhenUsed="0"/>
    <w:lsdException w:name="Colorful List Accent 5 PHPDOCX" w:semiHidden="0" w:uiPriority="72" w:unhideWhenUsed="0"/>
    <w:lsdException w:name="Colorful Grid Accent 5 PHPDOCX" w:semiHidden="0" w:uiPriority="73" w:unhideWhenUsed="0"/>
    <w:lsdException w:name="Light Shading Accent 6 PHPDOCX" w:semiHidden="0" w:uiPriority="60" w:unhideWhenUsed="0"/>
    <w:lsdException w:name="Light List Accent 6 PHPDOCX" w:semiHidden="0" w:uiPriority="61" w:unhideWhenUsed="0"/>
    <w:lsdException w:name="Light Grid Accent 6 PHPDOCX" w:semiHidden="0" w:uiPriority="62" w:unhideWhenUsed="0"/>
    <w:lsdException w:name="Medium Shading 1 Accent 6 PHPDOCX" w:semiHidden="0" w:uiPriority="63" w:unhideWhenUsed="0"/>
    <w:lsdException w:name="Medium Shading 2 Accent 6 PHPDOCX" w:semiHidden="0" w:uiPriority="64" w:unhideWhenUsed="0"/>
    <w:lsdException w:name="Medium List 1 Accent 6 PHPDOCX" w:semiHidden="0" w:uiPriority="65" w:unhideWhenUsed="0"/>
    <w:lsdException w:name="Medium List 2 Accent 6 PHPDOCX" w:semiHidden="0" w:uiPriority="66" w:unhideWhenUsed="0"/>
    <w:lsdException w:name="Medium Grid 1 Accent 6 PHPDOCX" w:semiHidden="0" w:uiPriority="67" w:unhideWhenUsed="0"/>
    <w:lsdException w:name="Medium Grid 2 Accent 6 PHPDOCX" w:semiHidden="0" w:uiPriority="68" w:unhideWhenUsed="0"/>
    <w:lsdException w:name="Medium Grid 3 Accent 6 PHPDOCX" w:semiHidden="0" w:uiPriority="69" w:unhideWhenUsed="0"/>
    <w:lsdException w:name="Dark List Accent 6 PHPDOCX" w:semiHidden="0" w:uiPriority="70" w:unhideWhenUsed="0"/>
    <w:lsdException w:name="Colorful Shading Accent 6 PHPDOCX" w:semiHidden="0" w:uiPriority="71" w:unhideWhenUsed="0"/>
    <w:lsdException w:name="Colorful List Accent 6 PHPDOCX" w:semiHidden="0" w:uiPriority="72" w:unhideWhenUsed="0"/>
    <w:lsdException w:name="Colorful Grid Accent 6 PHPDOCX" w:semiHidden="0" w:uiPriority="73" w:unhideWhenUsed="0"/>
    <w:lsdException w:name="Subtle Emphasis PHPDOCX" w:semiHidden="0" w:uiPriority="19" w:unhideWhenUsed="0" w:qFormat="1"/>
    <w:lsdException w:name="Intense Emphasis PHPDOCX" w:semiHidden="0" w:uiPriority="21" w:unhideWhenUsed="0" w:qFormat="1"/>
    <w:lsdException w:name="Subtle Reference PHPDOCX" w:semiHidden="0" w:uiPriority="31" w:unhideWhenUsed="0" w:qFormat="1"/>
    <w:lsdException w:name="Intense Reference PHPDOCX" w:semiHidden="0" w:uiPriority="32" w:unhideWhenUsed="0" w:qFormat="1"/>
    <w:lsdException w:name="Book Title PHPDOCX" w:semiHidden="0" w:uiPriority="33" w:unhideWhenUsed="0" w:qFormat="1"/>
    <w:lsdException w:name="Bibliography PHPDOCX" w:uiPriority="37"/>
    <w:lsdException w:name="TOC Heading PHPDOCX" w:uiPriority="39" w:qFormat="1"/>
  </w:latentStyles>
  <w:style w:type="paragraph" w:default="1" w:styleId="Normal">
    <w:name w:val="Normal"/>
    <w:qFormat/>
    <w:rsid w:val="000F6147"/>
  </w:style>
  <w:style w:type="paragraph" w:styleId="Heading1PHPDOCX">
    <w:name w:val="Heading 1 PHPDOCX"/>
    <w:basedOn w:val="Normal"/>
    <w:next w:val="Normal"/>
    <w:link w:val="Heading1CarPHPDOCX"/>
    <w:uiPriority w:val="9"/>
    <w:qFormat/>
    <w:rsid w:val="00DF06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PHPDOCX">
    <w:name w:val="Heading 2 PHPDOCX"/>
    <w:basedOn w:val="Normal"/>
    <w:next w:val="Normal"/>
    <w:link w:val="Heading2CarPHPDOCX"/>
    <w:uiPriority w:val="9"/>
    <w:unhideWhenUsed/>
    <w:qFormat/>
    <w:rsid w:val="00DF06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PHPDOCX">
    <w:name w:val="Heading 3 PHPDOCX"/>
    <w:basedOn w:val="Normal"/>
    <w:next w:val="Normal"/>
    <w:link w:val="Heading3CarPHPDOCX"/>
    <w:uiPriority w:val="9"/>
    <w:unhideWhenUsed/>
    <w:qFormat/>
    <w:rsid w:val="00DF064E"/>
    <w:pPr>
      <w:keepNext/>
      <w:keepLines/>
      <w:spacing w:before="200" w:after="0"/>
      <w:outlineLvl w:val="2"/>
    </w:pPr>
    <w:rPr>
      <w:rFonts w:asciiTheme="majorHAnsi" w:eastAsiaTheme="majorEastAsia" w:hAnsiTheme="majorHAnsi" w:cstheme="majorBidi"/>
      <w:b/>
      <w:bCs/>
      <w:color w:val="4F81BD" w:themeColor="accent1"/>
    </w:rPr>
  </w:style>
  <w:style w:type="paragraph" w:styleId="Heading4PHPDOCX">
    <w:name w:val="Heading 4 PHPDOCX"/>
    <w:basedOn w:val="Normal"/>
    <w:next w:val="Normal"/>
    <w:link w:val="Heading4CarPHPDOCX"/>
    <w:uiPriority w:val="9"/>
    <w:unhideWhenUsed/>
    <w:qFormat/>
    <w:rsid w:val="00DF064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PHPDOCX">
    <w:name w:val="Heading 5 PHPDOCX"/>
    <w:basedOn w:val="Normal"/>
    <w:next w:val="Normal"/>
    <w:link w:val="Heading5CarPHPDOCX"/>
    <w:uiPriority w:val="9"/>
    <w:unhideWhenUsed/>
    <w:qFormat/>
    <w:rsid w:val="00DF064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PHPDOCX">
    <w:name w:val="Heading 6 PHPDOCX"/>
    <w:basedOn w:val="Normal"/>
    <w:next w:val="Normal"/>
    <w:link w:val="Heading6CarPHPDOCX"/>
    <w:uiPriority w:val="9"/>
    <w:unhideWhenUsed/>
    <w:qFormat/>
    <w:rsid w:val="00DF064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PHPDOCX">
    <w:name w:val="Heading 7 PHPDOCX"/>
    <w:basedOn w:val="Normal"/>
    <w:next w:val="Normal"/>
    <w:link w:val="Heading7CarPHPDOCX"/>
    <w:uiPriority w:val="9"/>
    <w:unhideWhenUsed/>
    <w:qFormat/>
    <w:rsid w:val="00DF064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PHPDOCX">
    <w:name w:val="Heading 8 PHPDOCX"/>
    <w:basedOn w:val="Normal"/>
    <w:next w:val="Normal"/>
    <w:link w:val="Heading8CarPHPDOCX"/>
    <w:uiPriority w:val="9"/>
    <w:semiHidden/>
    <w:unhideWhenUsed/>
    <w:qFormat/>
    <w:rsid w:val="00DF064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PHPDOCX">
    <w:name w:val="Heading 9 PHPDOCX"/>
    <w:basedOn w:val="Normal"/>
    <w:next w:val="Normal"/>
    <w:link w:val="Heading9CarPHPDOCX"/>
    <w:uiPriority w:val="9"/>
    <w:semiHidden/>
    <w:unhideWhenUsed/>
    <w:qFormat/>
    <w:rsid w:val="00DF064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 w:type="character" w:default="1" w:styleId="DefaultParagraphFontPHPDOCX">
    <w:name w:val="Default Paragraph Font PHPDOCX"/>
    <w:uiPriority w:val="1"/>
    <w:semiHidden/>
    <w:unhideWhenUsed/>
  </w:style>
  <w:style w:type="numbering" w:default="1" w:styleId="NoListPHPDOCX">
    <w:name w:val="No List PHPDOCX"/>
    <w:uiPriority w:val="99"/>
    <w:semiHidden/>
    <w:unhideWhenUsed/>
  </w:style>
  <w:style w:type="character" w:customStyle="1" w:styleId="Heading1CarPHPDOCX">
    <w:name w:val="Heading 1 Car PHPDOCX"/>
    <w:basedOn w:val="DefaultParagraphFontPHPDOCX"/>
    <w:link w:val="Heading1PHPDOCX"/>
    <w:uiPriority w:val="9"/>
    <w:rsid w:val="00DF064E"/>
    <w:rPr>
      <w:rFonts w:asciiTheme="majorHAnsi" w:eastAsiaTheme="majorEastAsia" w:hAnsiTheme="majorHAnsi" w:cstheme="majorBidi"/>
      <w:b/>
      <w:bCs/>
      <w:color w:val="365F91" w:themeColor="accent1" w:themeShade="BF"/>
      <w:sz w:val="28"/>
      <w:szCs w:val="28"/>
    </w:rPr>
  </w:style>
  <w:style w:type="character" w:customStyle="1" w:styleId="Heading2CarPHPDOCX">
    <w:name w:val="Heading 2 Car PHPDOCX"/>
    <w:basedOn w:val="DefaultParagraphFontPHPDOCX"/>
    <w:link w:val="Heading2PHPDOCX"/>
    <w:uiPriority w:val="9"/>
    <w:rsid w:val="00DF064E"/>
    <w:rPr>
      <w:rFonts w:asciiTheme="majorHAnsi" w:eastAsiaTheme="majorEastAsia" w:hAnsiTheme="majorHAnsi" w:cstheme="majorBidi"/>
      <w:b/>
      <w:bCs/>
      <w:color w:val="4F81BD" w:themeColor="accent1"/>
      <w:sz w:val="26"/>
      <w:szCs w:val="26"/>
    </w:rPr>
  </w:style>
  <w:style w:type="character" w:customStyle="1" w:styleId="Heading3CarPHPDOCX">
    <w:name w:val="Heading 3 Car PHPDOCX"/>
    <w:basedOn w:val="DefaultParagraphFontPHPDOCX"/>
    <w:link w:val="Heading3PHPDOCX"/>
    <w:uiPriority w:val="9"/>
    <w:rsid w:val="00DF064E"/>
    <w:rPr>
      <w:rFonts w:asciiTheme="majorHAnsi" w:eastAsiaTheme="majorEastAsia" w:hAnsiTheme="majorHAnsi" w:cstheme="majorBidi"/>
      <w:b/>
      <w:bCs/>
      <w:color w:val="4F81BD" w:themeColor="accent1"/>
    </w:rPr>
  </w:style>
  <w:style w:type="character" w:customStyle="1" w:styleId="Heading4CarPHPDOCX">
    <w:name w:val="Heading 4 Car PHPDOCX"/>
    <w:basedOn w:val="DefaultParagraphFontPHPDOCX"/>
    <w:link w:val="Heading4PHPDOCX"/>
    <w:uiPriority w:val="9"/>
    <w:rsid w:val="00DF064E"/>
    <w:rPr>
      <w:rFonts w:asciiTheme="majorHAnsi" w:eastAsiaTheme="majorEastAsia" w:hAnsiTheme="majorHAnsi" w:cstheme="majorBidi"/>
      <w:b/>
      <w:bCs/>
      <w:i/>
      <w:iCs/>
      <w:color w:val="4F81BD" w:themeColor="accent1"/>
    </w:rPr>
  </w:style>
  <w:style w:type="character" w:customStyle="1" w:styleId="Heading5CarPHPDOCX">
    <w:name w:val="Heading 5 Car PHPDOCX"/>
    <w:basedOn w:val="DefaultParagraphFontPHPDOCX"/>
    <w:link w:val="Heading5PHPDOCX"/>
    <w:uiPriority w:val="9"/>
    <w:rsid w:val="00DF064E"/>
    <w:rPr>
      <w:rFonts w:asciiTheme="majorHAnsi" w:eastAsiaTheme="majorEastAsia" w:hAnsiTheme="majorHAnsi" w:cstheme="majorBidi"/>
      <w:color w:val="243F60" w:themeColor="accent1" w:themeShade="7F"/>
    </w:rPr>
  </w:style>
  <w:style w:type="character" w:customStyle="1" w:styleId="Heading6CarPHPDOCX">
    <w:name w:val="Heading 6 Car PHPDOCX"/>
    <w:basedOn w:val="DefaultParagraphFontPHPDOCX"/>
    <w:link w:val="Heading6PHPDOCX"/>
    <w:uiPriority w:val="9"/>
    <w:rsid w:val="00DF064E"/>
    <w:rPr>
      <w:rFonts w:asciiTheme="majorHAnsi" w:eastAsiaTheme="majorEastAsia" w:hAnsiTheme="majorHAnsi" w:cstheme="majorBidi"/>
      <w:i/>
      <w:iCs/>
      <w:color w:val="243F60" w:themeColor="accent1" w:themeShade="7F"/>
    </w:rPr>
  </w:style>
  <w:style w:type="character" w:customStyle="1" w:styleId="Heading7CarPHPDOCX">
    <w:name w:val="Heading 7 Car PHPDOCX"/>
    <w:basedOn w:val="DefaultParagraphFontPHPDOCX"/>
    <w:link w:val="Heading7PHPDOCX"/>
    <w:uiPriority w:val="9"/>
    <w:rsid w:val="00DF064E"/>
    <w:rPr>
      <w:rFonts w:asciiTheme="majorHAnsi" w:eastAsiaTheme="majorEastAsia" w:hAnsiTheme="majorHAnsi" w:cstheme="majorBidi"/>
      <w:i/>
      <w:iCs/>
      <w:color w:val="404040" w:themeColor="text1" w:themeTint="BF"/>
    </w:r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character" w:styleId="SubtleEmphasisPHPDOCX">
    <w:name w:val="Subtle Emphasis PHPDOCX"/>
    <w:basedOn w:val="DefaultParagraphFontPHPDOCX"/>
    <w:uiPriority w:val="19"/>
    <w:qFormat/>
    <w:rsid w:val="00DF064E"/>
    <w:rPr>
      <w:i/>
      <w:iCs/>
      <w:color w:val="808080" w:themeColor="text1" w:themeTint="7F"/>
    </w:rPr>
  </w:style>
  <w:style w:type="character" w:styleId="EmphasisPHPDOCX">
    <w:name w:val="Emphasis PHPDOCX"/>
    <w:basedOn w:val="DefaultParagraphFontPHPDOCX"/>
    <w:uiPriority w:val="20"/>
    <w:qFormat/>
    <w:rsid w:val="00DF064E"/>
    <w:rPr>
      <w:i/>
      <w:iCs/>
    </w:rPr>
  </w:style>
  <w:style w:type="character" w:styleId="IntenseEmphasisPHPDOCX">
    <w:name w:val="Intense Emphasis PHPDOCX"/>
    <w:basedOn w:val="DefaultParagraphFontPHPDOCX"/>
    <w:uiPriority w:val="21"/>
    <w:qFormat/>
    <w:rsid w:val="00DF064E"/>
    <w:rPr>
      <w:b/>
      <w:bCs/>
      <w:i/>
      <w:iCs/>
      <w:color w:val="4F81BD" w:themeColor="accent1"/>
    </w:rPr>
  </w:style>
  <w:style w:type="character" w:styleId="Strong PHPDOCX">
    <w:name w:val="Strong PHPDOCX"/>
    <w:basedOn w:val="DefaultParagraphFontPHPDOCX"/>
    <w:uiPriority w:val="22"/>
    <w:qFormat/>
    <w:rsid w:val="00DF064E"/>
    <w:rPr>
      <w:b/>
      <w:bCs/>
    </w:rPr>
  </w:style>
  <w:style w:type="paragraph" w:styleId="QuotePHPDOCX">
    <w:name w:val="Quote PHPDOCX"/>
    <w:basedOn w:val="Normal"/>
    <w:next w:val="Normal"/>
    <w:link w:val="QuoteCarPHPDOCX"/>
    <w:uiPriority w:val="29"/>
    <w:qFormat/>
    <w:rsid w:val="00DF064E"/>
    <w:rPr>
      <w:i/>
      <w:iCs/>
      <w:color w:val="000000" w:themeColor="text1"/>
    </w:rPr>
  </w:style>
  <w:style w:type="character" w:customStyle="1" w:styleId="QuoteCarPHPDOCX">
    <w:name w:val="Quote Car PHPDOCX"/>
    <w:basedOn w:val="DefaultParagraphFontPHPDOCX"/>
    <w:link w:val="QuotePHPDOCX"/>
    <w:uiPriority w:val="29"/>
    <w:rsid w:val="00DF064E"/>
    <w:rPr>
      <w:i/>
      <w:iCs/>
      <w:color w:val="000000" w:themeColor="text1"/>
    </w:rPr>
  </w:style>
  <w:style w:type="paragraph" w:styleId="IntenseQuotePHPDOCX">
    <w:name w:val="Intense Quote PHPDOCX"/>
    <w:basedOn w:val="Normal"/>
    <w:next w:val="Normal"/>
    <w:link w:val="IntenseQuoteCarPHPDOCX"/>
    <w:uiPriority w:val="30"/>
    <w:qFormat/>
    <w:rsid w:val="00DF064E"/>
    <w:pPr>
      <w:pBdr>
        <w:bottom w:val="single" w:sz="4" w:space="4" w:color="4F81BD" w:themeColor="accent1"/>
      </w:pBdr>
      <w:spacing w:before="200" w:after="280"/>
      <w:ind w:left="936" w:right="936"/>
    </w:pPr>
    <w:rPr>
      <w:b/>
      <w:bCs/>
      <w:i/>
      <w:iCs/>
      <w:color w:val="4F81BD" w:themeColor="accent1"/>
    </w:rPr>
  </w:style>
  <w:style w:type="character" w:customStyle="1" w:styleId="IntenseQuoteCarPHPDOCX">
    <w:name w:val="Intense Quote Car PHPDOCX"/>
    <w:basedOn w:val="DefaultParagraphFontPHPDOCX"/>
    <w:link w:val="IntenseQuotePHPDOCX"/>
    <w:uiPriority w:val="30"/>
    <w:rsid w:val="00DF064E"/>
    <w:rPr>
      <w:b/>
      <w:bCs/>
      <w:i/>
      <w:iCs/>
      <w:color w:val="4F81BD" w:themeColor="accent1"/>
    </w:rPr>
  </w:style>
  <w:style w:type="character" w:styleId="SubtleReferencePHPDOCX">
    <w:name w:val="Subtle Reference PHPDOCX"/>
    <w:basedOn w:val="DefaultParagraphFontPHPDOCX"/>
    <w:uiPriority w:val="31"/>
    <w:qFormat/>
    <w:rsid w:val="00DF064E"/>
    <w:rPr>
      <w:smallCaps/>
      <w:color w:val="C0504D" w:themeColor="accent2"/>
      <w:u w:val="single"/>
    </w:rPr>
  </w:style>
  <w:style w:type="character" w:styleId="IntenseReferencePHPDOCX">
    <w:name w:val="Intense Reference PHPDOCX"/>
    <w:basedOn w:val="DefaultParagraphFontPHPDOCX"/>
    <w:uiPriority w:val="32"/>
    <w:qFormat/>
    <w:rsid w:val="00DF064E"/>
    <w:rPr>
      <w:b/>
      <w:bCs/>
      <w:smallCaps/>
      <w:color w:val="C0504D" w:themeColor="accent2"/>
      <w:spacing w:val="5"/>
      <w:u w:val="single"/>
    </w:rPr>
  </w:style>
  <w:style w:type="character" w:styleId="BookTitlePHPDOCX">
    <w:name w:val="Book Title PHPDOCX"/>
    <w:basedOn w:val="DefaultParagraphFontPHPDOCX"/>
    <w:uiPriority w:val="33"/>
    <w:qFormat/>
    <w:rsid w:val="00DF064E"/>
    <w:rPr>
      <w:b/>
      <w:bCs/>
      <w:smallCaps/>
      <w:spacing w:val="5"/>
    </w:rPr>
  </w:style>
  <w:style w:type="paragraph" w:styleId="ListParagraphPHPDOCX">
    <w:name w:val="List Paragraph PHPDOCX"/>
    <w:basedOn w:val="Normal"/>
    <w:uiPriority w:val="34"/>
    <w:qFormat/>
    <w:rsid w:val="00DF064E"/>
    <w:pPr>
      <w:ind w:left="720"/>
      <w:contextualSpacing/>
    </w:pPr>
  </w:style>
  <w:style w:type="paragraph" w:styleId="NoSpacingPHPDOCX">
    <w:name w:val="No Spacing PHPDOCX"/>
    <w:uiPriority w:val="1"/>
    <w:qFormat/>
    <w:rsid w:val="00DF064E"/>
    <w:pPr>
      <w:spacing w:after="0" w:line="240" w:lineRule="auto"/>
    </w:pPr>
  </w:style>
  <w:style w:type="character" w:customStyle="1" w:styleId="Heading8CarPHPDOCX">
    <w:name w:val="Heading 8 Car PHPDOCX"/>
    <w:basedOn w:val="DefaultParagraphFontPHPDOCX"/>
    <w:link w:val="Heading8PHPDOCX"/>
    <w:uiPriority w:val="9"/>
    <w:semiHidden/>
    <w:rsid w:val="00DF064E"/>
    <w:rPr>
      <w:rFonts w:asciiTheme="majorHAnsi" w:eastAsiaTheme="majorEastAsia" w:hAnsiTheme="majorHAnsi" w:cstheme="majorBidi"/>
      <w:color w:val="404040" w:themeColor="text1" w:themeTint="BF"/>
      <w:sz w:val="20"/>
      <w:szCs w:val="20"/>
    </w:rPr>
  </w:style>
  <w:style w:type="character" w:customStyle="1" w:styleId="Heading9CarPHPDOCX">
    <w:name w:val="Heading 9 Car PHPDOCX"/>
    <w:basedOn w:val="DefaultParagraphFontPHPDOCX"/>
    <w:link w:val="Heading9PHPDOCX"/>
    <w:uiPriority w:val="9"/>
    <w:semiHidden/>
    <w:rsid w:val="00DF064E"/>
    <w:rPr>
      <w:rFonts w:asciiTheme="majorHAnsi" w:eastAsiaTheme="majorEastAsia" w:hAnsiTheme="majorHAnsi" w:cstheme="majorBidi"/>
      <w:i/>
      <w:iCs/>
      <w:color w:val="404040" w:themeColor="text1" w:themeTint="BF"/>
      <w:sz w:val="20"/>
      <w:szCs w:val="20"/>
    </w:rPr>
  </w:style>
  <w:style w:type="table" w:default="1" w:styleId="NormalTablePHPDOCX">
    <w:name w:val="Normal Table PHPDOCX"/>
    <w:uiPriority w:val="99"/>
    <w:semiHidden/>
    <w:unhideWhenUsed/>
    <w:qFormat/>
    <w:tblPr>
      <w:tblInd w:w="0" w:type="dxa"/>
      <w:tblCellMar>
        <w:top w:w="0" w:type="dxa"/>
        <w:left w:w="108" w:type="dxa"/>
        <w:bottom w:w="0" w:type="dxa"/>
        <w:right w:w="108" w:type="dxa"/>
      </w:tblCellMar>
    </w:tblPr>
  </w:style>
  <w:style w:type="table" w:styleId="PlainTablePHPDOCX">
    <w:name w:val="Plain Table PHPDOCX"/>
    <w:uiPriority w:val="58"/>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PHPDOCX">
    <w:name w:val="Light Shading PHPDOCX"/>
    <w:uiPriority w:val="60"/>
    <w:rsid w:val="00493A0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PHPDOCX">
    <w:name w:val="Light Shading Accent 1 PHPDOCX"/>
    <w:uiPriority w:val="60"/>
    <w:rsid w:val="00493A0C"/>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PHPDOCX">
    <w:name w:val="Light Shading Accent 2 PHPDOCX"/>
    <w:uiPriority w:val="60"/>
    <w:rsid w:val="00493A0C"/>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PHPDOCX">
    <w:name w:val="Light Shading Accent 3 PHPDOCX"/>
    <w:uiPriority w:val="60"/>
    <w:rsid w:val="00493A0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PHPDOCX">
    <w:name w:val="Light Shading Accent 4 PHPDOCX"/>
    <w:uiPriority w:val="60"/>
    <w:rsid w:val="00493A0C"/>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PHPDOCX">
    <w:name w:val="Light Shading Accent 5 PHPDOCX"/>
    <w:uiPriority w:val="60"/>
    <w:rsid w:val="00493A0C"/>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LightListPHPDOCX">
    <w:name w:val="Light List PHPDOCX"/>
    <w:uiPriority w:val="61"/>
    <w:rsid w:val="00493A0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PHPDOCX">
    <w:name w:val="Light List Accent 1 PHPDOCX"/>
    <w:uiPriority w:val="61"/>
    <w:rsid w:val="00493A0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PHPDOCX">
    <w:name w:val="Light List Accent 2 PHPDOCX"/>
    <w:uiPriority w:val="61"/>
    <w:rsid w:val="00493A0C"/>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PHPDOCX">
    <w:name w:val="Light List Accent 3 PHPDOCX"/>
    <w:uiPriority w:val="61"/>
    <w:rsid w:val="00493A0C"/>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PHPDOCX">
    <w:name w:val="Light List Accent 4 PHPDOCX"/>
    <w:uiPriority w:val="61"/>
    <w:rsid w:val="00493A0C"/>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PHPDOCX">
    <w:name w:val="Light List Accent 5 PHPDOCX"/>
    <w:uiPriority w:val="61"/>
    <w:rsid w:val="00493A0C"/>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PHPDOCX">
    <w:name w:val="Light List Accent 6 PHPDOCX"/>
    <w:uiPriority w:val="61"/>
    <w:rsid w:val="00493A0C"/>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PHPDOCX">
    <w:name w:val="Light Grid PHPDOCX"/>
    <w:uiPriority w:val="62"/>
    <w:rsid w:val="00493A0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1PHPDOCX">
    <w:name w:val="Light Grid 1 PHPDOCX"/>
    <w:uiPriority w:val="62"/>
    <w:rsid w:val="00493A0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2PHPDOCX">
    <w:name w:val="Light Grid 2 PHPDOCX"/>
    <w:uiPriority w:val="62"/>
    <w:rsid w:val="00112029"/>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3PHPDOCX">
    <w:name w:val="Light Grid 3 PHPDOCX"/>
    <w:uiPriority w:val="62"/>
    <w:rsid w:val="00112029"/>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4PHPDOCX">
    <w:name w:val="Light Grid 4 PHPDOCX"/>
    <w:uiPriority w:val="62"/>
    <w:rsid w:val="00112029"/>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5PHPDOCX">
    <w:name w:val="Light Grid 5 PHPDOCX"/>
    <w:uiPriority w:val="62"/>
    <w:rsid w:val="00112029"/>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6PHPDOCX">
    <w:name w:val="Light Grid 6 PHPDOCX"/>
    <w:uiPriority w:val="62"/>
    <w:rsid w:val="00112029"/>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PHPDOCX">
    <w:name w:val="Medium Shading 1 PHPDOCX"/>
    <w:uiPriority w:val="63"/>
    <w:rsid w:val="00535F5A"/>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PHPDOCX">
    <w:name w:val="Medium Shading 1 Accent 1 PHPDOCX"/>
    <w:uiPriority w:val="63"/>
    <w:rsid w:val="00535F5A"/>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PHPDOCX">
    <w:name w:val="Medium Shading 1 Accent 2 PHPDOCX"/>
    <w:uiPriority w:val="63"/>
    <w:rsid w:val="00535F5A"/>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PHPDOCX">
    <w:name w:val="Medium Shading 1 Accent 3 PHPDOCX"/>
    <w:uiPriority w:val="63"/>
    <w:rsid w:val="00535F5A"/>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PHPDOCX">
    <w:name w:val="Medium Shading 1 Accent 4 PHPDOCX"/>
    <w:uiPriority w:val="63"/>
    <w:rsid w:val="00535F5A"/>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PHPDOCX">
    <w:name w:val="Medium Shading 1 Accent 5 PHPDOCX"/>
    <w:uiPriority w:val="63"/>
    <w:rsid w:val="00535F5A"/>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PHPDOCX">
    <w:name w:val="Medium Shading 1 Accent 6 PHPDOCX"/>
    <w:uiPriority w:val="63"/>
    <w:rsid w:val="00535F5A"/>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PHPDOCX">
    <w:name w:val="Medium Shading 2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PHPDOCX">
    <w:name w:val="Medium Shading 2 Accent 1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PHPDOCX">
    <w:name w:val="Medium Shading 2 Accent 2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PHPDOCX">
    <w:name w:val="Medium Shading 2 Accent 3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PHPDOCX">
    <w:name w:val="Medium Shading 2 Accent 4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PHPDOCX">
    <w:name w:val="Medium Shading 2 Accent 5 PHPDOCX"/>
    <w:uiPriority w:val="64"/>
    <w:rsid w:val="00361FF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PHPDOCX">
    <w:name w:val="Medium Shading 2 Accent 6 PHPDOCX"/>
    <w:uiPriority w:val="64"/>
    <w:rsid w:val="00361FF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PHPDOCX">
    <w:name w:val="Medium List 1 PHPDOCX"/>
    <w:uiPriority w:val="65"/>
    <w:rsid w:val="00361FF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PHPDOCX">
    <w:name w:val="Medium List 1 Accent 1 PHPDOCX"/>
    <w:uiPriority w:val="65"/>
    <w:rsid w:val="00361FF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PHPDOCX">
    <w:name w:val="Medium List 1 Accent 2 PHPDOCX"/>
    <w:uiPriority w:val="65"/>
    <w:rsid w:val="00361FF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PHPDOCX">
    <w:name w:val="Medium List 1 Accent 3 PHPDOCX"/>
    <w:uiPriority w:val="65"/>
    <w:rsid w:val="00361FF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PHPDOCX">
    <w:name w:val="Medium List 1 Accent 4 PHPDOCX"/>
    <w:uiPriority w:val="65"/>
    <w:rsid w:val="00361FF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PHPDOCX">
    <w:name w:val="Medium List 1 Accent 5 PHPDOCX"/>
    <w:uiPriority w:val="65"/>
    <w:rsid w:val="00361FF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PHPDOCX">
    <w:name w:val="Medium List 1 Accent 6 PHPDOCX"/>
    <w:uiPriority w:val="65"/>
    <w:rsid w:val="00361FF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PHPDOCX">
    <w:name w:val="Medium List 2 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PHPDOCX">
    <w:name w:val="Medium List 2 Accent 1 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PHPDOCX">
    <w:name w:val="Medium List 2 Accent 2 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PHPDOCX">
    <w:name w:val="Medium List 2 Accent 3 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PHPDOCX">
    <w:name w:val="Medium List 2 Accent 4 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PHPDOCX">
    <w:name w:val="Medium List 2 Accent 5 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PHPDOCX">
    <w:name w:val="Medium List 2 Accent 6 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PHPDOCX">
    <w:name w:val="Medium Grid 1 PHPDOCX"/>
    <w:uiPriority w:val="67"/>
    <w:rsid w:val="00361FF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PHPDOCX">
    <w:name w:val="Medium Grid 1 Accent 1 PHPDOCX"/>
    <w:uiPriority w:val="67"/>
    <w:rsid w:val="00361FF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PHPDOCX">
    <w:name w:val="Medium Grid 1 Accent 2 PHPDOCX"/>
    <w:uiPriority w:val="67"/>
    <w:rsid w:val="00361FF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PHPDOCX">
    <w:name w:val="Medium Grid 1 Accent 3 PHPDOCX"/>
    <w:uiPriority w:val="67"/>
    <w:rsid w:val="00361FF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PHPDOCX">
    <w:name w:val="Medium Grid 1 Accent 4 PHPDOCX"/>
    <w:uiPriority w:val="67"/>
    <w:rsid w:val="00361FF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PHPDOCX">
    <w:name w:val="Medium Grid 1 Accent 5 PHPDOCX"/>
    <w:uiPriority w:val="67"/>
    <w:rsid w:val="00361FF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PHPDOCX">
    <w:name w:val="Medium Grid 1 Accent 6 PHPDOCX"/>
    <w:uiPriority w:val="67"/>
    <w:rsid w:val="00361FF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PHPDOCX">
    <w:name w:val="Medium Grid 2 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PHPDOCX">
    <w:name w:val="Medium Grid 2 Accent 1 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PHPDOCX">
    <w:name w:val="Medium Grid 2 Accent 2 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PHPDOCX">
    <w:name w:val="Medium Grid 2 Accent 3 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PHPDOCX">
    <w:name w:val="Medium Grid 2 Accent 4 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PHPDOCX">
    <w:name w:val="Medium Grid 2 Accent 5 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PHPDOCX">
    <w:name w:val="Medium Grid 2 Accent 6 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PHPDOCX">
    <w:name w:val="Medium Grid 3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PHPDOCX">
    <w:name w:val="Medium Grid 3 Accent 1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PHPDOCX">
    <w:name w:val="Medium Grid 3 Accent 2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PHPDOCX">
    <w:name w:val="Medium Grid 3 Accent 3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5PHPDOCX">
    <w:name w:val="Medium Grid 3 Accent 5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4PHPDOCX">
    <w:name w:val="Medium Grid 3 Accent 4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6PHPDOCX">
    <w:name w:val="Medium Grid 3 Accent 6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PHPDOCX">
    <w:name w:val="Dark List PHPDOCX"/>
    <w:uiPriority w:val="70"/>
    <w:rsid w:val="00361FF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PHPDOCX">
    <w:name w:val="Dark List Accent 1 PHPDOCX"/>
    <w:uiPriority w:val="70"/>
    <w:rsid w:val="00361FF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PHPDOCX">
    <w:name w:val="Dark List Accent 2 PHPDOCX"/>
    <w:uiPriority w:val="70"/>
    <w:rsid w:val="00361FF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PHPDOCX">
    <w:name w:val="Dark List Accent 3 PHPDOCX"/>
    <w:uiPriority w:val="70"/>
    <w:rsid w:val="00361FF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PHPDOCX">
    <w:name w:val="Dark List Accent 4 PHPDOCX"/>
    <w:uiPriority w:val="70"/>
    <w:rsid w:val="00361FF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PHPDOCX">
    <w:name w:val="Dark List Accent 5 PHPDOCX"/>
    <w:uiPriority w:val="70"/>
    <w:rsid w:val="00361FF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PHPDOCX">
    <w:name w:val="Dark List Accent 6 PHPDOCX"/>
    <w:uiPriority w:val="70"/>
    <w:rsid w:val="00AC197E"/>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PHPDOCX">
    <w:name w:val="Colorful Shading PHPDOCX"/>
    <w:uiPriority w:val="71"/>
    <w:rsid w:val="00AC197E"/>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PHPDOCX">
    <w:name w:val="Colorful Shading Accent 1 PHPDOCX"/>
    <w:uiPriority w:val="71"/>
    <w:rsid w:val="00AC197E"/>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PHPDOCX">
    <w:name w:val="Colorful Shading Accent 2 PHPDOCX"/>
    <w:uiPriority w:val="71"/>
    <w:rsid w:val="00AC197E"/>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PHPDOCX">
    <w:name w:val="Colorful Shading Accent 3 PHPDOCX"/>
    <w:uiPriority w:val="71"/>
    <w:rsid w:val="00AC197E"/>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PHPDOCX">
    <w:name w:val="Colorful Shading Accent 4 PHPDOCX"/>
    <w:uiPriority w:val="71"/>
    <w:rsid w:val="00AC197E"/>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PHPDOCX">
    <w:name w:val="Colorful Shading Accent 5 PHPDOCX"/>
    <w:uiPriority w:val="71"/>
    <w:rsid w:val="00AC197E"/>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PHPDOCX">
    <w:name w:val="Colorful Shading Accent 6 PHPDOCX"/>
    <w:uiPriority w:val="71"/>
    <w:rsid w:val="00AC197E"/>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PHPDOCX">
    <w:name w:val="Colorful List 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PHPDOCX">
    <w:name w:val="Colorful List Accent 1 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PHPDOCX">
    <w:name w:val="Colorful List Accent 2 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PHPDOCX">
    <w:name w:val="Colorful List Accent 3 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PHPDOCX">
    <w:name w:val="Colorful List Accent 4 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PHPDOCX">
    <w:name w:val="Colorful List Accent 5 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PHPDOCX">
    <w:name w:val="Colorful List Accent 6 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PHPDOCX">
    <w:name w:val="Colorful Grid 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PHPDOCX">
    <w:name w:val="Colorful Grid Accent 1 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PHPDOCX">
    <w:name w:val="Colorful Grid Accent 2 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PHPDOCX">
    <w:name w:val="Colorful Grid Accent 3 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PHPDOCX">
    <w:name w:val="Colorful Grid Accent 4 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PHPDOCX">
    <w:name w:val="Colorful Grid Accent 5 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PHPDOCX">
    <w:name w:val="Colorful Grid Accent 6 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comments.xml.rels><?xml version="1.0" encoding="UTF-8" standalone="yes"?>
<Relationships xmlns="http://schemas.openxmlformats.org/package/2006/relationships"></Relationships>
</file>

<file path=word/_rels/document.xml.rels><?xml version="1.0" encoding="UTF-8" standalone="yes"?>
<Relationships xmlns="http://schemas.openxmlformats.org/package/2006/relationships">
<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Relationship Id="rId10" Type="http://schemas.openxmlformats.org/officeDocument/2006/relationships/comments" Target="comments.xml"/>
</Relationships>

</file>

<file path=word/_rels/endnotes.xml.rels><?xml version="1.0" encoding="UTF-8" standalone="yes"?>
<Relationships xmlns="http://schemas.openxmlformats.org/package/2006/relationships"></Relationships>
</file>

<file path=word/_rels/footnotes.xml.rels><?xml version="1.0" encoding="UTF-8" standalone="yes"?>
<Relationships xmlns="http://schemas.openxmlformats.org/package/2006/relationships"></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24958-CBFB-4DB0-B37D-BF649D31B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12</Pages>
  <Words>307</Words>
  <Characters>1690</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PHPDocX</dc:creator>
  <cp:keywords/>
  <dc:description/>
  <cp:lastModifiedBy>PHPDocX</cp:lastModifiedBy>
  <cp:revision>6</cp:revision>
  <dcterms:created xsi:type="dcterms:W3CDTF">2012-01-10T09:29:00Z</dcterms:created>
  <dcterms:modified xsi:type="dcterms:W3CDTF">2012-02-06T10:43:00Z</dcterms:modified>
</cp:coreProperties>
</file>