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585415" w14:textId="1D26F055" w:rsidR="00C963FF" w:rsidRPr="00F26031" w:rsidRDefault="00F26031" w:rsidP="00F26031">
      <w:pPr>
        <w:pStyle w:val="StandardWeb1"/>
        <w:spacing w:before="0"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8"/>
          <w:szCs w:val="20"/>
          <w:lang w:val="en-US"/>
        </w:rPr>
      </w:pPr>
      <w:r w:rsidRPr="00F26031">
        <w:rPr>
          <w:rFonts w:asciiTheme="minorHAnsi" w:hAnsiTheme="minorHAnsi" w:cstheme="minorHAnsi"/>
          <w:color w:val="808080" w:themeColor="background1" w:themeShade="80"/>
          <w:sz w:val="18"/>
          <w:szCs w:val="20"/>
          <w:lang w:val="en-US"/>
        </w:rPr>
        <w:t>Delphi A-Z (as main source)</w:t>
      </w:r>
    </w:p>
    <w:p w14:paraId="79DEB2C9" w14:textId="6F7DB4EA" w:rsidR="00F26031" w:rsidRDefault="00F26031" w:rsidP="00F72C07">
      <w:pPr>
        <w:pStyle w:val="StandardWeb1"/>
        <w:spacing w:before="0" w:after="0" w:line="240" w:lineRule="auto"/>
        <w:jc w:val="both"/>
        <w:rPr>
          <w:rFonts w:asciiTheme="minorHAnsi" w:hAnsiTheme="minorHAnsi" w:cstheme="minorHAnsi"/>
          <w:sz w:val="22"/>
          <w:lang w:val="en-US"/>
        </w:rPr>
      </w:pPr>
    </w:p>
    <w:p w14:paraId="3F238755" w14:textId="77777777" w:rsidR="00F26031" w:rsidRPr="00677265" w:rsidRDefault="00F26031" w:rsidP="00F26031">
      <w:pPr>
        <w:pStyle w:val="Heading1"/>
        <w:spacing w:before="0" w:after="0"/>
      </w:pPr>
      <w:bookmarkStart w:id="0" w:name="_Toc119505396"/>
      <w:r w:rsidRPr="00677265">
        <w:t>Proteus</w:t>
      </w:r>
      <w:bookmarkEnd w:id="0"/>
    </w:p>
    <w:p w14:paraId="510BAAA2" w14:textId="77777777" w:rsidR="00F26031" w:rsidRDefault="00F26031" w:rsidP="00F26031"/>
    <w:p w14:paraId="479DF220" w14:textId="77777777" w:rsidR="00F26031" w:rsidRDefault="00F26031" w:rsidP="00F26031"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own </w:t>
      </w:r>
      <w:proofErr w:type="spellStart"/>
      <w:r>
        <w:t>commercial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selling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plan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that</w:t>
      </w:r>
      <w:proofErr w:type="spellEnd"/>
      <w:r>
        <w:t xml:space="preserve">? </w:t>
      </w:r>
      <w:proofErr w:type="spellStart"/>
      <w:r>
        <w:t>If</w:t>
      </w:r>
      <w:proofErr w:type="spellEnd"/>
      <w:r>
        <w:t xml:space="preserve"> </w:t>
      </w:r>
      <w:proofErr w:type="spellStart"/>
      <w:r>
        <w:t>yes</w:t>
      </w:r>
      <w:proofErr w:type="spellEnd"/>
      <w:r>
        <w:t xml:space="preserve">, </w:t>
      </w:r>
      <w:proofErr w:type="spellStart"/>
      <w:r>
        <w:t>read</w:t>
      </w:r>
      <w:proofErr w:type="spellEnd"/>
      <w:r>
        <w:t xml:space="preserve"> on, </w:t>
      </w:r>
      <w:proofErr w:type="spellStart"/>
      <w:r>
        <w:t>if</w:t>
      </w:r>
      <w:proofErr w:type="spellEnd"/>
      <w:r>
        <w:t xml:space="preserve"> not, </w:t>
      </w:r>
      <w:proofErr w:type="spellStart"/>
      <w:r>
        <w:t>skip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chapter</w:t>
      </w:r>
      <w:proofErr w:type="spellEnd"/>
      <w:r>
        <w:t>.</w:t>
      </w:r>
    </w:p>
    <w:p w14:paraId="115E9756" w14:textId="77777777" w:rsidR="00F26031" w:rsidRPr="00677265" w:rsidRDefault="00F26031" w:rsidP="00F26031"/>
    <w:p w14:paraId="74E06C52" w14:textId="77777777" w:rsidR="00F26031" w:rsidRPr="00677265" w:rsidRDefault="00F26031" w:rsidP="00F26031">
      <w:pPr>
        <w:pStyle w:val="Heading3"/>
        <w:spacing w:before="0" w:after="0"/>
      </w:pPr>
      <w:bookmarkStart w:id="1" w:name="_Toc119505397"/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Proteus?</w:t>
      </w:r>
      <w:bookmarkEnd w:id="1"/>
    </w:p>
    <w:p w14:paraId="60A87AD3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A7CE65E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Proteus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licensing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system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</w:rPr>
        <w:t>designed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helps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convert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dull</w:t>
      </w:r>
      <w:proofErr w:type="spellEnd"/>
      <w:r>
        <w:rPr>
          <w:rFonts w:asciiTheme="minorHAnsi" w:hAnsiTheme="minorHAnsi" w:cstheme="minorHAnsi"/>
          <w:sz w:val="22"/>
        </w:rPr>
        <w:t xml:space="preserve"> Delphi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commercial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deliver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 </w:t>
      </w:r>
      <w:proofErr w:type="spellStart"/>
      <w:r>
        <w:rPr>
          <w:rFonts w:asciiTheme="minorHAnsi" w:hAnsiTheme="minorHAnsi" w:cstheme="minorHAnsi"/>
          <w:sz w:val="22"/>
        </w:rPr>
        <w:t>trial</w:t>
      </w:r>
      <w:proofErr w:type="spellEnd"/>
      <w:r>
        <w:rPr>
          <w:rFonts w:asciiTheme="minorHAnsi" w:hAnsiTheme="minorHAnsi" w:cstheme="minorHAnsi"/>
          <w:sz w:val="22"/>
        </w:rPr>
        <w:t>/</w:t>
      </w:r>
      <w:proofErr w:type="spellStart"/>
      <w:r>
        <w:rPr>
          <w:rFonts w:asciiTheme="minorHAnsi" w:hAnsiTheme="minorHAnsi" w:cstheme="minorHAnsi"/>
          <w:sz w:val="22"/>
        </w:rPr>
        <w:t>shareware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649E6556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2BA26F22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Multiple </w:t>
      </w:r>
      <w:proofErr w:type="spellStart"/>
      <w:r w:rsidRPr="00677265">
        <w:rPr>
          <w:rFonts w:asciiTheme="minorHAnsi" w:hAnsiTheme="minorHAnsi" w:cstheme="minorHAnsi"/>
          <w:sz w:val="22"/>
        </w:rPr>
        <w:t>usage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scenarios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possible:</w:t>
      </w:r>
    </w:p>
    <w:p w14:paraId="118E2B7E" w14:textId="77777777" w:rsidR="00F26031" w:rsidRPr="00677265" w:rsidRDefault="00F26031" w:rsidP="00F26031">
      <w:pPr>
        <w:pStyle w:val="StandardWeb1"/>
        <w:numPr>
          <w:ilvl w:val="0"/>
          <w:numId w:val="5"/>
        </w:numPr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>Trial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br/>
        <w:t xml:space="preserve">The </w:t>
      </w:r>
      <w:proofErr w:type="spellStart"/>
      <w:r w:rsidRPr="00677265">
        <w:rPr>
          <w:rFonts w:asciiTheme="minorHAnsi" w:hAnsiTheme="minorHAnsi" w:cstheme="minorHAnsi"/>
          <w:sz w:val="22"/>
        </w:rPr>
        <w:t>customer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receives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trial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version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software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. The </w:t>
      </w:r>
      <w:proofErr w:type="spellStart"/>
      <w:r w:rsidRPr="00677265">
        <w:rPr>
          <w:rFonts w:asciiTheme="minorHAnsi" w:hAnsiTheme="minorHAnsi" w:cstheme="minorHAnsi"/>
          <w:sz w:val="22"/>
        </w:rPr>
        <w:t>trial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could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fully </w:t>
      </w:r>
      <w:proofErr w:type="spellStart"/>
      <w:r w:rsidRPr="00677265">
        <w:rPr>
          <w:rFonts w:asciiTheme="minorHAnsi" w:hAnsiTheme="minorHAnsi" w:cstheme="minorHAnsi"/>
          <w:sz w:val="22"/>
        </w:rPr>
        <w:t>functional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“</w:t>
      </w:r>
      <w:proofErr w:type="spellStart"/>
      <w:r w:rsidRPr="00677265">
        <w:rPr>
          <w:rFonts w:asciiTheme="minorHAnsi" w:hAnsiTheme="minorHAnsi" w:cstheme="minorHAnsi"/>
          <w:sz w:val="22"/>
        </w:rPr>
        <w:t>crippled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” -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example</w:t>
      </w:r>
      <w:proofErr w:type="spellEnd"/>
      <w:r>
        <w:rPr>
          <w:rFonts w:asciiTheme="minorHAnsi" w:hAnsiTheme="minorHAnsi" w:cstheme="minorHAnsi"/>
          <w:sz w:val="22"/>
        </w:rPr>
        <w:t>,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will not</w:t>
      </w:r>
      <w:r w:rsidRPr="00677265">
        <w:rPr>
          <w:rFonts w:asciiTheme="minorHAnsi" w:hAnsiTheme="minorHAnsi" w:cstheme="minorHAnsi"/>
          <w:sz w:val="22"/>
        </w:rPr>
        <w:t xml:space="preserve"> save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data</w:t>
      </w:r>
      <w:proofErr w:type="spellEnd"/>
      <w:r>
        <w:rPr>
          <w:rFonts w:asciiTheme="minorHAnsi" w:hAnsiTheme="minorHAnsi" w:cstheme="minorHAnsi"/>
          <w:sz w:val="22"/>
        </w:rPr>
        <w:t>/</w:t>
      </w:r>
      <w:proofErr w:type="spellStart"/>
      <w:r>
        <w:rPr>
          <w:rFonts w:asciiTheme="minorHAnsi" w:hAnsiTheme="minorHAnsi" w:cstheme="minorHAnsi"/>
          <w:sz w:val="22"/>
        </w:rPr>
        <w:t>project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disk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. Upon </w:t>
      </w:r>
      <w:proofErr w:type="spellStart"/>
      <w:r w:rsidRPr="00677265">
        <w:rPr>
          <w:rFonts w:asciiTheme="minorHAnsi" w:hAnsiTheme="minorHAnsi" w:cstheme="minorHAnsi"/>
          <w:sz w:val="22"/>
        </w:rPr>
        <w:t>purchase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only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need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</w:rPr>
        <w:t>email</w:t>
      </w:r>
      <w:proofErr w:type="gram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text</w:t>
      </w:r>
      <w:proofErr w:type="spellEnd"/>
      <w:r>
        <w:rPr>
          <w:rFonts w:asciiTheme="minorHAnsi" w:hAnsiTheme="minorHAnsi" w:cstheme="minorHAnsi"/>
          <w:sz w:val="22"/>
        </w:rPr>
        <w:t>)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upgrade </w:t>
      </w:r>
      <w:proofErr w:type="spellStart"/>
      <w:r w:rsidRPr="00677265">
        <w:rPr>
          <w:rFonts w:asciiTheme="minorHAnsi" w:hAnsiTheme="minorHAnsi" w:cstheme="minorHAnsi"/>
          <w:sz w:val="22"/>
        </w:rPr>
        <w:t>his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from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Trial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Rent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Permanent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162746D6" w14:textId="77777777" w:rsidR="00F26031" w:rsidRPr="00677265" w:rsidRDefault="00F26031" w:rsidP="00F26031">
      <w:pPr>
        <w:pStyle w:val="StandardWeb1"/>
        <w:numPr>
          <w:ilvl w:val="0"/>
          <w:numId w:val="5"/>
        </w:numPr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Rent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br/>
        <w:t xml:space="preserve">The </w:t>
      </w:r>
      <w:proofErr w:type="spellStart"/>
      <w:r w:rsidRPr="00677265">
        <w:rPr>
          <w:rFonts w:asciiTheme="minorHAnsi" w:hAnsiTheme="minorHAnsi" w:cstheme="minorHAnsi"/>
          <w:sz w:val="22"/>
        </w:rPr>
        <w:t>customer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purchases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that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works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only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x </w:t>
      </w:r>
      <w:proofErr w:type="spellStart"/>
      <w:r>
        <w:rPr>
          <w:rFonts w:asciiTheme="minorHAnsi" w:hAnsiTheme="minorHAnsi" w:cstheme="minorHAnsi"/>
          <w:sz w:val="22"/>
        </w:rPr>
        <w:t>days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). </w:t>
      </w:r>
      <w:proofErr w:type="spellStart"/>
      <w:r>
        <w:rPr>
          <w:rFonts w:asciiTheme="minorHAnsi" w:hAnsiTheme="minorHAnsi" w:cstheme="minorHAnsi"/>
          <w:sz w:val="22"/>
        </w:rPr>
        <w:t>Later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t</w:t>
      </w:r>
      <w:r w:rsidRPr="00677265">
        <w:rPr>
          <w:rFonts w:asciiTheme="minorHAnsi" w:hAnsiTheme="minorHAnsi" w:cstheme="minorHAnsi"/>
          <w:sz w:val="22"/>
        </w:rPr>
        <w:t>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also upgrade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permanent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7BD52CD8" w14:textId="77777777" w:rsidR="00F26031" w:rsidRDefault="00F26031" w:rsidP="00F26031">
      <w:pPr>
        <w:pStyle w:val="StandardWeb1"/>
        <w:numPr>
          <w:ilvl w:val="0"/>
          <w:numId w:val="5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Permanent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</w:p>
    <w:p w14:paraId="3C266802" w14:textId="77777777" w:rsidR="00F26031" w:rsidRDefault="00F26031" w:rsidP="00F26031">
      <w:pPr>
        <w:pStyle w:val="StandardWeb1"/>
        <w:spacing w:before="0" w:after="0" w:line="240" w:lineRule="auto"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</w:t>
      </w:r>
      <w:r w:rsidRPr="00677265">
        <w:rPr>
          <w:rFonts w:asciiTheme="minorHAnsi" w:hAnsiTheme="minorHAnsi" w:cstheme="minorHAnsi"/>
          <w:sz w:val="22"/>
        </w:rPr>
        <w:t xml:space="preserve"> Permanent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never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expires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2870F337" w14:textId="77777777" w:rsidR="00F26031" w:rsidRDefault="00F26031" w:rsidP="00F26031">
      <w:pPr>
        <w:pStyle w:val="StandardWeb1"/>
        <w:numPr>
          <w:ilvl w:val="0"/>
          <w:numId w:val="5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Modules </w:t>
      </w:r>
    </w:p>
    <w:p w14:paraId="102F3A55" w14:textId="77777777" w:rsidR="00F26031" w:rsidRPr="00677265" w:rsidRDefault="00F26031" w:rsidP="00F26031">
      <w:pPr>
        <w:pStyle w:val="StandardWeb1"/>
        <w:spacing w:before="0" w:after="0" w:line="240" w:lineRule="auto"/>
        <w:ind w:left="360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You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can</w:t>
      </w:r>
      <w:proofErr w:type="spellEnd"/>
      <w:r>
        <w:rPr>
          <w:rFonts w:asciiTheme="minorHAnsi" w:hAnsiTheme="minorHAnsi" w:cstheme="minorHAnsi"/>
          <w:sz w:val="22"/>
        </w:rPr>
        <w:t xml:space="preserve"> send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customers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license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unlocks</w:t>
      </w:r>
      <w:proofErr w:type="spellEnd"/>
      <w:r>
        <w:rPr>
          <w:rFonts w:asciiTheme="minorHAnsi" w:hAnsiTheme="minorHAnsi" w:cstheme="minorHAnsi"/>
          <w:sz w:val="22"/>
        </w:rPr>
        <w:t xml:space="preserve"> all 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only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some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parts</w:t>
      </w:r>
      <w:proofErr w:type="spellEnd"/>
      <w:r w:rsidRPr="00677265">
        <w:rPr>
          <w:rFonts w:asciiTheme="minorHAnsi" w:hAnsiTheme="minorHAnsi" w:cstheme="minorHAnsi"/>
          <w:sz w:val="22"/>
        </w:rPr>
        <w:t>/</w:t>
      </w:r>
      <w:proofErr w:type="spellStart"/>
      <w:r w:rsidRPr="00677265">
        <w:rPr>
          <w:rFonts w:asciiTheme="minorHAnsi" w:hAnsiTheme="minorHAnsi" w:cstheme="minorHAnsi"/>
          <w:sz w:val="22"/>
        </w:rPr>
        <w:t>modules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7EDD8EF0" w14:textId="77777777" w:rsidR="00F26031" w:rsidRDefault="00F26031" w:rsidP="00F26031"/>
    <w:p w14:paraId="14C19902" w14:textId="77777777" w:rsidR="00F26031" w:rsidRDefault="00F26031" w:rsidP="00F26031">
      <w:pPr>
        <w:pStyle w:val="Heading2"/>
      </w:pPr>
      <w:proofErr w:type="spellStart"/>
      <w:r>
        <w:t>What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Proteus do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</w:t>
      </w:r>
      <w:proofErr w:type="spellEnd"/>
      <w:r>
        <w:t>?</w:t>
      </w:r>
    </w:p>
    <w:p w14:paraId="6217931A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D73412F" w14:textId="77777777" w:rsidR="00F26031" w:rsidRDefault="00F26031" w:rsidP="00F26031">
      <w:pPr>
        <w:pStyle w:val="Heading3"/>
        <w:spacing w:before="0" w:after="0"/>
      </w:pPr>
      <w:bookmarkStart w:id="2" w:name="_Toc119505402"/>
      <w:proofErr w:type="spellStart"/>
      <w:r>
        <w:t>Automates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selling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app</w:t>
      </w:r>
      <w:bookmarkEnd w:id="2"/>
      <w:proofErr w:type="spellEnd"/>
    </w:p>
    <w:p w14:paraId="099881C4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AB6FFF0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If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</w:t>
      </w:r>
      <w:proofErr w:type="spellEnd"/>
      <w:r>
        <w:rPr>
          <w:rFonts w:asciiTheme="minorHAnsi" w:hAnsiTheme="minorHAnsi" w:cstheme="minorHAnsi"/>
          <w:sz w:val="22"/>
        </w:rPr>
        <w:t xml:space="preserve"> an external </w:t>
      </w:r>
      <w:proofErr w:type="spellStart"/>
      <w:r>
        <w:rPr>
          <w:rFonts w:asciiTheme="minorHAnsi" w:hAnsiTheme="minorHAnsi" w:cstheme="minorHAnsi"/>
          <w:sz w:val="22"/>
        </w:rPr>
        <w:t>payment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processor</w:t>
      </w:r>
      <w:proofErr w:type="spellEnd"/>
      <w:r>
        <w:rPr>
          <w:rFonts w:asciiTheme="minorHAnsi" w:hAnsiTheme="minorHAnsi" w:cstheme="minorHAnsi"/>
          <w:sz w:val="22"/>
        </w:rPr>
        <w:t xml:space="preserve">, Proteus </w:t>
      </w:r>
      <w:proofErr w:type="spellStart"/>
      <w:r>
        <w:rPr>
          <w:rFonts w:asciiTheme="minorHAnsi" w:hAnsiTheme="minorHAnsi" w:cstheme="minorHAnsi"/>
          <w:sz w:val="22"/>
        </w:rPr>
        <w:t>empowers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fully </w:t>
      </w:r>
      <w:proofErr w:type="spellStart"/>
      <w:r>
        <w:rPr>
          <w:rFonts w:asciiTheme="minorHAnsi" w:hAnsiTheme="minorHAnsi" w:cstheme="minorHAnsi"/>
          <w:sz w:val="22"/>
        </w:rPr>
        <w:t>automate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process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selling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programs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</w:p>
    <w:p w14:paraId="19857BD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lastRenderedPageBreak/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example</w:t>
      </w:r>
      <w:proofErr w:type="spellEnd"/>
      <w:r>
        <w:rPr>
          <w:rFonts w:asciiTheme="minorHAnsi" w:hAnsiTheme="minorHAnsi" w:cstheme="minorHAnsi"/>
          <w:sz w:val="22"/>
        </w:rPr>
        <w:t xml:space="preserve">, I </w:t>
      </w:r>
      <w:proofErr w:type="spellStart"/>
      <w:r>
        <w:rPr>
          <w:rFonts w:asciiTheme="minorHAnsi" w:hAnsiTheme="minorHAnsi" w:cstheme="minorHAnsi"/>
          <w:sz w:val="22"/>
        </w:rPr>
        <w:t>use</w:t>
      </w:r>
      <w:proofErr w:type="spellEnd"/>
      <w:r>
        <w:rPr>
          <w:rFonts w:asciiTheme="minorHAnsi" w:hAnsiTheme="minorHAnsi" w:cstheme="minorHAnsi"/>
          <w:sz w:val="22"/>
        </w:rPr>
        <w:t xml:space="preserve"> BlueSnap.com </w:t>
      </w:r>
      <w:proofErr w:type="spellStart"/>
      <w:r>
        <w:rPr>
          <w:rFonts w:asciiTheme="minorHAnsi" w:hAnsiTheme="minorHAnsi" w:cstheme="minorHAnsi"/>
          <w:sz w:val="22"/>
        </w:rPr>
        <w:t>as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payment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processor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products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where</w:t>
      </w:r>
      <w:proofErr w:type="spellEnd"/>
      <w:r>
        <w:rPr>
          <w:rFonts w:asciiTheme="minorHAnsi" w:hAnsiTheme="minorHAnsi" w:cstheme="minorHAnsi"/>
          <w:sz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</w:rPr>
        <w:t>have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generate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each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day</w:t>
      </w:r>
      <w:proofErr w:type="spellEnd"/>
      <w:r>
        <w:rPr>
          <w:rFonts w:asciiTheme="minorHAnsi" w:hAnsiTheme="minorHAnsi" w:cstheme="minorHAnsi"/>
          <w:sz w:val="22"/>
        </w:rPr>
        <w:t xml:space="preserve">, I </w:t>
      </w:r>
      <w:proofErr w:type="spellStart"/>
      <w:r>
        <w:rPr>
          <w:rFonts w:asciiTheme="minorHAnsi" w:hAnsiTheme="minorHAnsi" w:cstheme="minorHAnsi"/>
          <w:sz w:val="22"/>
        </w:rPr>
        <w:t>pre-generate</w:t>
      </w:r>
      <w:proofErr w:type="spellEnd"/>
      <w:r>
        <w:rPr>
          <w:rFonts w:asciiTheme="minorHAnsi" w:hAnsiTheme="minorHAnsi" w:cstheme="minorHAnsi"/>
          <w:sz w:val="22"/>
        </w:rPr>
        <w:t xml:space="preserve"> 5000 </w:t>
      </w:r>
      <w:proofErr w:type="spellStart"/>
      <w:r>
        <w:rPr>
          <w:rFonts w:asciiTheme="minorHAnsi" w:hAnsiTheme="minorHAnsi" w:cstheme="minorHAnsi"/>
          <w:sz w:val="22"/>
        </w:rPr>
        <w:t>unlock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keys</w:t>
      </w:r>
      <w:proofErr w:type="spellEnd"/>
      <w:r>
        <w:rPr>
          <w:rFonts w:asciiTheme="minorHAnsi" w:hAnsiTheme="minorHAnsi" w:cstheme="minorHAnsi"/>
          <w:sz w:val="22"/>
        </w:rPr>
        <w:t xml:space="preserve"> in </w:t>
      </w:r>
      <w:proofErr w:type="spellStart"/>
      <w:r>
        <w:rPr>
          <w:rFonts w:asciiTheme="minorHAnsi" w:hAnsiTheme="minorHAnsi" w:cstheme="minorHAnsi"/>
          <w:sz w:val="22"/>
        </w:rPr>
        <w:t>my</w:t>
      </w:r>
      <w:proofErr w:type="spellEnd"/>
      <w:r>
        <w:rPr>
          <w:rFonts w:asciiTheme="minorHAnsi" w:hAnsiTheme="minorHAnsi" w:cstheme="minorHAnsi"/>
          <w:sz w:val="22"/>
        </w:rPr>
        <w:t xml:space="preserve"> Proteus Key Generator </w:t>
      </w:r>
      <w:proofErr w:type="spellStart"/>
      <w:r>
        <w:rPr>
          <w:rFonts w:asciiTheme="minorHAnsi" w:hAnsiTheme="minorHAnsi" w:cstheme="minorHAnsi"/>
          <w:sz w:val="22"/>
        </w:rPr>
        <w:t>app</w:t>
      </w:r>
      <w:proofErr w:type="spellEnd"/>
      <w:r>
        <w:rPr>
          <w:rFonts w:asciiTheme="minorHAnsi" w:hAnsiTheme="minorHAnsi" w:cstheme="minorHAnsi"/>
          <w:sz w:val="22"/>
        </w:rPr>
        <w:t xml:space="preserve"> I and </w:t>
      </w:r>
      <w:proofErr w:type="spellStart"/>
      <w:r>
        <w:rPr>
          <w:rFonts w:asciiTheme="minorHAnsi" w:hAnsiTheme="minorHAnsi" w:cstheme="minorHAnsi"/>
          <w:sz w:val="22"/>
        </w:rPr>
        <w:t>upload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them</w:t>
      </w:r>
      <w:proofErr w:type="spellEnd"/>
      <w:r>
        <w:rPr>
          <w:rFonts w:asciiTheme="minorHAnsi" w:hAnsiTheme="minorHAnsi" w:cstheme="minorHAnsi"/>
          <w:sz w:val="22"/>
        </w:rPr>
        <w:t xml:space="preserve"> on </w:t>
      </w:r>
      <w:proofErr w:type="spellStart"/>
      <w:r>
        <w:rPr>
          <w:rFonts w:asciiTheme="minorHAnsi" w:hAnsiTheme="minorHAnsi" w:cstheme="minorHAnsi"/>
          <w:sz w:val="22"/>
        </w:rPr>
        <w:t>BlueSnap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</w:p>
    <w:p w14:paraId="30EBF4C4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BlueSnap</w:t>
      </w:r>
      <w:proofErr w:type="spellEnd"/>
      <w:r>
        <w:rPr>
          <w:rFonts w:asciiTheme="minorHAnsi" w:hAnsiTheme="minorHAnsi" w:cstheme="minorHAnsi"/>
          <w:sz w:val="22"/>
        </w:rPr>
        <w:t xml:space="preserve"> and Proteus </w:t>
      </w:r>
      <w:proofErr w:type="spellStart"/>
      <w:r>
        <w:rPr>
          <w:rFonts w:asciiTheme="minorHAnsi" w:hAnsiTheme="minorHAnsi" w:cstheme="minorHAnsi"/>
          <w:sz w:val="22"/>
        </w:rPr>
        <w:t>take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now</w:t>
      </w:r>
      <w:proofErr w:type="spellEnd"/>
      <w:r>
        <w:rPr>
          <w:rFonts w:asciiTheme="minorHAnsi" w:hAnsiTheme="minorHAnsi" w:cstheme="minorHAnsi"/>
          <w:sz w:val="22"/>
        </w:rPr>
        <w:t xml:space="preserve"> care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rest</w:t>
      </w:r>
      <w:proofErr w:type="spellEnd"/>
      <w:r>
        <w:rPr>
          <w:rFonts w:asciiTheme="minorHAnsi" w:hAnsiTheme="minorHAnsi" w:cstheme="minorHAnsi"/>
          <w:sz w:val="22"/>
        </w:rPr>
        <w:t xml:space="preserve">. Upon </w:t>
      </w:r>
      <w:proofErr w:type="spellStart"/>
      <w:r>
        <w:rPr>
          <w:rFonts w:asciiTheme="minorHAnsi" w:hAnsiTheme="minorHAnsi" w:cstheme="minorHAnsi"/>
          <w:sz w:val="22"/>
        </w:rPr>
        <w:t>purchase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each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customer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automatically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receives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from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BlueSnap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one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unlock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keys</w:t>
      </w:r>
      <w:proofErr w:type="spellEnd"/>
      <w:r>
        <w:rPr>
          <w:rFonts w:asciiTheme="minorHAnsi" w:hAnsiTheme="minorHAnsi" w:cstheme="minorHAnsi"/>
          <w:sz w:val="22"/>
        </w:rPr>
        <w:t xml:space="preserve">. The </w:t>
      </w:r>
      <w:proofErr w:type="spellStart"/>
      <w:r>
        <w:rPr>
          <w:rFonts w:asciiTheme="minorHAnsi" w:hAnsiTheme="minorHAnsi" w:cstheme="minorHAnsi"/>
          <w:sz w:val="22"/>
        </w:rPr>
        <w:t>customer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enters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into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where</w:t>
      </w:r>
      <w:proofErr w:type="spellEnd"/>
      <w:r>
        <w:rPr>
          <w:rFonts w:asciiTheme="minorHAnsi" w:hAnsiTheme="minorHAnsi" w:cstheme="minorHAnsi"/>
          <w:sz w:val="22"/>
        </w:rPr>
        <w:t xml:space="preserve"> Proteus </w:t>
      </w:r>
      <w:proofErr w:type="spellStart"/>
      <w:r>
        <w:rPr>
          <w:rFonts w:asciiTheme="minorHAnsi" w:hAnsiTheme="minorHAnsi" w:cstheme="minorHAnsi"/>
          <w:sz w:val="22"/>
        </w:rPr>
        <w:t>validates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and </w:t>
      </w:r>
      <w:proofErr w:type="spellStart"/>
      <w:r>
        <w:rPr>
          <w:rFonts w:asciiTheme="minorHAnsi" w:hAnsiTheme="minorHAnsi" w:cstheme="minorHAnsi"/>
          <w:sz w:val="22"/>
        </w:rPr>
        <w:t>unlocks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6719D5FF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So, I fully </w:t>
      </w:r>
      <w:proofErr w:type="spellStart"/>
      <w:r>
        <w:rPr>
          <w:rFonts w:asciiTheme="minorHAnsi" w:hAnsiTheme="minorHAnsi" w:cstheme="minorHAnsi"/>
          <w:sz w:val="22"/>
        </w:rPr>
        <w:t>automated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whole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process</w:t>
      </w:r>
      <w:proofErr w:type="spellEnd"/>
      <w:r>
        <w:rPr>
          <w:rFonts w:asciiTheme="minorHAnsi" w:hAnsiTheme="minorHAnsi" w:cstheme="minorHAnsi"/>
          <w:sz w:val="22"/>
        </w:rPr>
        <w:t xml:space="preserve">. I </w:t>
      </w:r>
      <w:proofErr w:type="spellStart"/>
      <w:r>
        <w:rPr>
          <w:rFonts w:asciiTheme="minorHAnsi" w:hAnsiTheme="minorHAnsi" w:cstheme="minorHAnsi"/>
          <w:sz w:val="22"/>
        </w:rPr>
        <w:t>don’t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even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know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who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customers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are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</w:p>
    <w:p w14:paraId="65338CD3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When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are</w:t>
      </w:r>
      <w:proofErr w:type="spellEnd"/>
      <w:r>
        <w:rPr>
          <w:rFonts w:asciiTheme="minorHAnsi" w:hAnsiTheme="minorHAnsi" w:cstheme="minorHAnsi"/>
          <w:sz w:val="22"/>
        </w:rPr>
        <w:t xml:space="preserve"> all </w:t>
      </w:r>
      <w:proofErr w:type="spellStart"/>
      <w:r>
        <w:rPr>
          <w:rFonts w:asciiTheme="minorHAnsi" w:hAnsiTheme="minorHAnsi" w:cstheme="minorHAnsi"/>
          <w:sz w:val="22"/>
        </w:rPr>
        <w:t>gone</w:t>
      </w:r>
      <w:proofErr w:type="spellEnd"/>
      <w:r>
        <w:rPr>
          <w:rFonts w:asciiTheme="minorHAnsi" w:hAnsiTheme="minorHAnsi" w:cstheme="minorHAnsi"/>
          <w:sz w:val="22"/>
        </w:rPr>
        <w:t xml:space="preserve">, I </w:t>
      </w:r>
      <w:proofErr w:type="spellStart"/>
      <w:r>
        <w:rPr>
          <w:rFonts w:asciiTheme="minorHAnsi" w:hAnsiTheme="minorHAnsi" w:cstheme="minorHAnsi"/>
          <w:sz w:val="22"/>
        </w:rPr>
        <w:t>get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notification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from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BlueSnap</w:t>
      </w:r>
      <w:proofErr w:type="spellEnd"/>
      <w:r>
        <w:rPr>
          <w:rFonts w:asciiTheme="minorHAnsi" w:hAnsiTheme="minorHAnsi" w:cstheme="minorHAnsi"/>
          <w:sz w:val="22"/>
        </w:rPr>
        <w:t xml:space="preserve"> and I </w:t>
      </w:r>
      <w:proofErr w:type="spellStart"/>
      <w:r>
        <w:rPr>
          <w:rFonts w:asciiTheme="minorHAnsi" w:hAnsiTheme="minorHAnsi" w:cstheme="minorHAnsi"/>
          <w:sz w:val="22"/>
        </w:rPr>
        <w:t>generate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batch</w:t>
      </w:r>
      <w:proofErr w:type="spellEnd"/>
      <w:r>
        <w:rPr>
          <w:rFonts w:asciiTheme="minorHAnsi" w:hAnsiTheme="minorHAnsi" w:cstheme="minorHAnsi"/>
          <w:sz w:val="22"/>
        </w:rPr>
        <w:t xml:space="preserve"> and </w:t>
      </w:r>
      <w:proofErr w:type="spellStart"/>
      <w:r>
        <w:rPr>
          <w:rFonts w:asciiTheme="minorHAnsi" w:hAnsiTheme="minorHAnsi" w:cstheme="minorHAnsi"/>
          <w:sz w:val="22"/>
        </w:rPr>
        <w:t>upload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them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05AE57CB" w14:textId="77777777" w:rsidR="00F26031" w:rsidRPr="00677265" w:rsidRDefault="00F26031" w:rsidP="00F26031"/>
    <w:p w14:paraId="0C6AB1C2" w14:textId="77777777" w:rsidR="00F26031" w:rsidRPr="00677265" w:rsidRDefault="00F26031" w:rsidP="00F26031">
      <w:pPr>
        <w:pStyle w:val="Heading3"/>
      </w:pPr>
      <w:bookmarkStart w:id="3" w:name="_Toc119505399"/>
      <w:proofErr w:type="spellStart"/>
      <w:r w:rsidRPr="00677265">
        <w:t>Prevent</w:t>
      </w:r>
      <w:r>
        <w:t>s</w:t>
      </w:r>
      <w:proofErr w:type="spellEnd"/>
      <w:r w:rsidRPr="00677265">
        <w:t xml:space="preserve"> </w:t>
      </w:r>
      <w:proofErr w:type="spellStart"/>
      <w:r w:rsidRPr="00677265">
        <w:t>fraud</w:t>
      </w:r>
      <w:bookmarkEnd w:id="3"/>
      <w:proofErr w:type="spellEnd"/>
    </w:p>
    <w:p w14:paraId="74321CFD" w14:textId="77777777" w:rsidR="00F26031" w:rsidRDefault="00F26031" w:rsidP="00F26031"/>
    <w:p w14:paraId="418F1AFC" w14:textId="77777777" w:rsidR="00F26031" w:rsidRPr="00677265" w:rsidRDefault="00F26031" w:rsidP="00F26031">
      <w:proofErr w:type="spellStart"/>
      <w:r>
        <w:t>We</w:t>
      </w:r>
      <w:proofErr w:type="spellEnd"/>
      <w:r w:rsidRPr="00677265">
        <w:t xml:space="preserve"> </w:t>
      </w:r>
      <w:proofErr w:type="spellStart"/>
      <w:r w:rsidRPr="00677265">
        <w:t>can</w:t>
      </w:r>
      <w:proofErr w:type="spellEnd"/>
      <w:r w:rsidRPr="00677265">
        <w:t xml:space="preserve"> </w:t>
      </w:r>
      <w:proofErr w:type="spellStart"/>
      <w:r w:rsidRPr="00677265">
        <w:t>take</w:t>
      </w:r>
      <w:proofErr w:type="spellEnd"/>
      <w:r w:rsidRPr="00677265">
        <w:t xml:space="preserve"> </w:t>
      </w:r>
      <w:proofErr w:type="spellStart"/>
      <w:r w:rsidRPr="00677265">
        <w:t>measures</w:t>
      </w:r>
      <w:proofErr w:type="spellEnd"/>
      <w:r w:rsidRPr="00677265">
        <w:t xml:space="preserve"> </w:t>
      </w:r>
      <w:proofErr w:type="spellStart"/>
      <w:r w:rsidRPr="00677265">
        <w:t>if</w:t>
      </w:r>
      <w:proofErr w:type="spellEnd"/>
      <w:r w:rsidRPr="00677265">
        <w:t xml:space="preserve"> a </w:t>
      </w:r>
      <w:proofErr w:type="spellStart"/>
      <w:r w:rsidRPr="00677265">
        <w:t>license</w:t>
      </w:r>
      <w:proofErr w:type="spellEnd"/>
      <w:r w:rsidRPr="00677265">
        <w:t xml:space="preserve"> </w:t>
      </w:r>
      <w:proofErr w:type="spellStart"/>
      <w:r w:rsidRPr="00677265">
        <w:t>key</w:t>
      </w:r>
      <w:proofErr w:type="spellEnd"/>
      <w:r w:rsidRPr="00677265">
        <w:t xml:space="preserve"> </w:t>
      </w:r>
      <w:proofErr w:type="spellStart"/>
      <w:r w:rsidRPr="00677265">
        <w:t>is</w:t>
      </w:r>
      <w:proofErr w:type="spellEnd"/>
      <w:r w:rsidRPr="00677265">
        <w:t xml:space="preserve"> </w:t>
      </w:r>
      <w:proofErr w:type="spellStart"/>
      <w:r w:rsidRPr="00677265">
        <w:t>leaked</w:t>
      </w:r>
      <w:proofErr w:type="spellEnd"/>
      <w:r w:rsidRPr="00677265">
        <w:t xml:space="preserve"> </w:t>
      </w:r>
      <w:proofErr w:type="spellStart"/>
      <w:r w:rsidRPr="00677265">
        <w:t>by</w:t>
      </w:r>
      <w:proofErr w:type="spellEnd"/>
      <w:r w:rsidRPr="00677265">
        <w:t xml:space="preserve"> a </w:t>
      </w:r>
      <w:proofErr w:type="spellStart"/>
      <w:r w:rsidRPr="00677265">
        <w:t>customer</w:t>
      </w:r>
      <w:proofErr w:type="spellEnd"/>
      <w:r w:rsidRPr="00677265">
        <w:t xml:space="preserve"> on </w:t>
      </w:r>
      <w:proofErr w:type="spellStart"/>
      <w:r w:rsidRPr="00677265">
        <w:t>serial</w:t>
      </w:r>
      <w:proofErr w:type="spellEnd"/>
      <w:r w:rsidRPr="00677265">
        <w:t>/</w:t>
      </w:r>
      <w:proofErr w:type="spellStart"/>
      <w:r w:rsidRPr="00677265">
        <w:t>cracking</w:t>
      </w:r>
      <w:proofErr w:type="spellEnd"/>
      <w:r w:rsidRPr="00677265">
        <w:t xml:space="preserve"> </w:t>
      </w:r>
      <w:proofErr w:type="spellStart"/>
      <w:r w:rsidRPr="00677265">
        <w:t>websites</w:t>
      </w:r>
      <w:proofErr w:type="spellEnd"/>
      <w:r w:rsidRPr="00677265">
        <w:t xml:space="preserve">, </w:t>
      </w:r>
      <w:proofErr w:type="spellStart"/>
      <w:r w:rsidRPr="00677265">
        <w:t>by</w:t>
      </w:r>
      <w:proofErr w:type="spellEnd"/>
      <w:r w:rsidRPr="00677265">
        <w:t xml:space="preserve"> </w:t>
      </w:r>
      <w:proofErr w:type="spellStart"/>
      <w:r w:rsidRPr="00677265">
        <w:t>immediately</w:t>
      </w:r>
      <w:proofErr w:type="spellEnd"/>
      <w:r w:rsidRPr="00677265">
        <w:t xml:space="preserve"> </w:t>
      </w:r>
      <w:proofErr w:type="spellStart"/>
      <w:r w:rsidRPr="00677265">
        <w:t>invalidating</w:t>
      </w:r>
      <w:proofErr w:type="spellEnd"/>
      <w:r w:rsidRPr="00677265">
        <w:t xml:space="preserve"> </w:t>
      </w:r>
      <w:proofErr w:type="spellStart"/>
      <w:r w:rsidRPr="00677265">
        <w:t>that</w:t>
      </w:r>
      <w:proofErr w:type="spellEnd"/>
      <w:r w:rsidRPr="00677265">
        <w:t xml:space="preserve"> </w:t>
      </w:r>
      <w:proofErr w:type="spellStart"/>
      <w:r w:rsidRPr="00677265">
        <w:t>key</w:t>
      </w:r>
      <w:proofErr w:type="spellEnd"/>
      <w:r w:rsidRPr="00677265">
        <w:t>.</w:t>
      </w:r>
      <w:r>
        <w:t xml:space="preserve"> In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“</w:t>
      </w:r>
      <w:proofErr w:type="spellStart"/>
      <w:r>
        <w:t>stolen</w:t>
      </w:r>
      <w:proofErr w:type="spellEnd"/>
      <w:r>
        <w:t xml:space="preserve">” </w:t>
      </w:r>
      <w:proofErr w:type="spellStart"/>
      <w:r>
        <w:t>license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, Proteus </w:t>
      </w:r>
      <w:proofErr w:type="spellStart"/>
      <w:r>
        <w:t>can</w:t>
      </w:r>
      <w:proofErr w:type="spellEnd"/>
      <w:r>
        <w:t xml:space="preserve"> </w:t>
      </w:r>
      <w:proofErr w:type="spellStart"/>
      <w:r>
        <w:t>lockdown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57169E">
        <w:t>OnKeyStolen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. </w:t>
      </w:r>
    </w:p>
    <w:p w14:paraId="2A0AFFCD" w14:textId="77777777" w:rsidR="00F26031" w:rsidRPr="00677265" w:rsidRDefault="00F26031" w:rsidP="00F26031"/>
    <w:p w14:paraId="0304358A" w14:textId="77777777" w:rsidR="00F26031" w:rsidRDefault="00F26031" w:rsidP="00F26031">
      <w:r w:rsidRPr="00677265">
        <w:t xml:space="preserve">Also, </w:t>
      </w:r>
      <w:proofErr w:type="spellStart"/>
      <w:r w:rsidRPr="00677265">
        <w:t>measures</w:t>
      </w:r>
      <w:proofErr w:type="spellEnd"/>
      <w:r w:rsidRPr="00677265">
        <w:t xml:space="preserve"> </w:t>
      </w:r>
      <w:proofErr w:type="spellStart"/>
      <w:r w:rsidRPr="00677265">
        <w:t>have</w:t>
      </w:r>
      <w:proofErr w:type="spellEnd"/>
      <w:r w:rsidRPr="00677265">
        <w:t xml:space="preserve"> </w:t>
      </w:r>
      <w:proofErr w:type="spellStart"/>
      <w:r w:rsidRPr="00677265">
        <w:t>been</w:t>
      </w:r>
      <w:proofErr w:type="spellEnd"/>
      <w:r w:rsidRPr="00677265">
        <w:t xml:space="preserve"> </w:t>
      </w:r>
      <w:proofErr w:type="spellStart"/>
      <w:r w:rsidRPr="00677265">
        <w:t>put</w:t>
      </w:r>
      <w:proofErr w:type="spellEnd"/>
      <w:r w:rsidRPr="00677265">
        <w:t xml:space="preserve"> in </w:t>
      </w:r>
      <w:proofErr w:type="spellStart"/>
      <w:r w:rsidRPr="00677265">
        <w:t>place</w:t>
      </w:r>
      <w:proofErr w:type="spellEnd"/>
      <w:r w:rsidRPr="00677265">
        <w:t xml:space="preserve"> </w:t>
      </w:r>
      <w:proofErr w:type="spellStart"/>
      <w:r w:rsidRPr="00677265">
        <w:t>to</w:t>
      </w:r>
      <w:proofErr w:type="spellEnd"/>
      <w:r w:rsidRPr="00677265">
        <w:t xml:space="preserve"> </w:t>
      </w:r>
      <w:proofErr w:type="spellStart"/>
      <w:r w:rsidRPr="00677265">
        <w:t>make</w:t>
      </w:r>
      <w:proofErr w:type="spellEnd"/>
      <w:r w:rsidRPr="00677265">
        <w:t xml:space="preserve"> </w:t>
      </w:r>
      <w:proofErr w:type="spellStart"/>
      <w:r w:rsidRPr="00677265">
        <w:t>sure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customer</w:t>
      </w:r>
      <w:proofErr w:type="spellEnd"/>
      <w:r w:rsidRPr="00677265">
        <w:t xml:space="preserve"> </w:t>
      </w:r>
      <w:proofErr w:type="spellStart"/>
      <w:r w:rsidRPr="00677265">
        <w:t>does</w:t>
      </w:r>
      <w:proofErr w:type="spellEnd"/>
      <w:r w:rsidRPr="00677265">
        <w:t xml:space="preserve"> not </w:t>
      </w:r>
      <w:proofErr w:type="spellStart"/>
      <w:r w:rsidRPr="00677265">
        <w:t>try</w:t>
      </w:r>
      <w:proofErr w:type="spellEnd"/>
      <w:r w:rsidRPr="00677265">
        <w:t xml:space="preserve"> </w:t>
      </w:r>
      <w:proofErr w:type="spellStart"/>
      <w:r w:rsidRPr="00677265">
        <w:t>to</w:t>
      </w:r>
      <w:proofErr w:type="spellEnd"/>
      <w:r w:rsidRPr="00677265">
        <w:t xml:space="preserve"> </w:t>
      </w:r>
      <w:proofErr w:type="spellStart"/>
      <w:r w:rsidRPr="00677265">
        <w:t>temper</w:t>
      </w:r>
      <w:proofErr w:type="spellEnd"/>
      <w:r w:rsidRPr="00677265">
        <w:t xml:space="preserve"> </w:t>
      </w:r>
      <w:proofErr w:type="spellStart"/>
      <w:r w:rsidRPr="00677265">
        <w:t>with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license</w:t>
      </w:r>
      <w:proofErr w:type="spellEnd"/>
      <w:r w:rsidRPr="00677265">
        <w:t xml:space="preserve"> </w:t>
      </w:r>
      <w:proofErr w:type="spellStart"/>
      <w:r w:rsidRPr="00677265">
        <w:t>key</w:t>
      </w:r>
      <w:proofErr w:type="spellEnd"/>
      <w:r w:rsidRPr="00677265"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 w:rsidRPr="00677265">
        <w:t>received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date (</w:t>
      </w:r>
      <w:proofErr w:type="spellStart"/>
      <w:r>
        <w:t>for</w:t>
      </w:r>
      <w:proofErr w:type="spellEnd"/>
      <w:r>
        <w:t xml:space="preserve"> Trial </w:t>
      </w:r>
      <w:proofErr w:type="spellStart"/>
      <w:r>
        <w:t>versions</w:t>
      </w:r>
      <w:proofErr w:type="spellEnd"/>
      <w:r>
        <w:t>).</w:t>
      </w:r>
    </w:p>
    <w:p w14:paraId="5386AF58" w14:textId="77777777" w:rsidR="00F26031" w:rsidRDefault="00F26031" w:rsidP="00F26031"/>
    <w:p w14:paraId="7101B65C" w14:textId="77777777" w:rsidR="00F26031" w:rsidRDefault="00F26031" w:rsidP="00F26031">
      <w:pPr>
        <w:pStyle w:val="Heading3"/>
      </w:pPr>
      <w:r>
        <w:t xml:space="preserve">Proteus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do </w:t>
      </w:r>
      <w:proofErr w:type="spellStart"/>
      <w:r>
        <w:t>marketing</w:t>
      </w:r>
      <w:proofErr w:type="spellEnd"/>
    </w:p>
    <w:p w14:paraId="69BDCDC6" w14:textId="77777777" w:rsidR="00F26031" w:rsidRDefault="00F26031" w:rsidP="00F26031"/>
    <w:p w14:paraId="318C0391" w14:textId="77777777" w:rsidR="00F26031" w:rsidRDefault="00F26031" w:rsidP="00F26031">
      <w:r>
        <w:t xml:space="preserve">Proteus </w:t>
      </w:r>
      <w:proofErr w:type="spellStart"/>
      <w:r>
        <w:t>helps</w:t>
      </w:r>
      <w:proofErr w:type="spellEnd"/>
      <w:r>
        <w:t xml:space="preserve"> at </w:t>
      </w:r>
      <w:proofErr w:type="spellStart"/>
      <w:r>
        <w:t>marketing</w:t>
      </w:r>
      <w:proofErr w:type="spellEnd"/>
      <w:r>
        <w:t xml:space="preserve"> also.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proteus</w:t>
      </w:r>
      <w:proofErr w:type="spellEnd"/>
      <w:r w:rsidRPr="001E1DC8"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 w:rsidRPr="001E1DC8">
        <w:t xml:space="preserve"> </w:t>
      </w:r>
      <w:proofErr w:type="spellStart"/>
      <w:r w:rsidRPr="001E1DC8">
        <w:t>target</w:t>
      </w:r>
      <w:proofErr w:type="spellEnd"/>
      <w:r w:rsidRPr="001E1DC8">
        <w:t xml:space="preserve"> a </w:t>
      </w:r>
      <w:proofErr w:type="spellStart"/>
      <w:r w:rsidRPr="001E1DC8">
        <w:t>group</w:t>
      </w:r>
      <w:proofErr w:type="spellEnd"/>
      <w:r w:rsidRPr="001E1DC8">
        <w:t xml:space="preserve"> </w:t>
      </w:r>
      <w:proofErr w:type="spellStart"/>
      <w:r w:rsidRPr="001E1DC8">
        <w:t>of</w:t>
      </w:r>
      <w:proofErr w:type="spellEnd"/>
      <w:r w:rsidRPr="001E1DC8">
        <w:t xml:space="preserve"> </w:t>
      </w:r>
      <w:proofErr w:type="spellStart"/>
      <w:r w:rsidRPr="001E1DC8">
        <w:t>people</w:t>
      </w:r>
      <w:proofErr w:type="spellEnd"/>
      <w:r w:rsidRPr="001E1DC8">
        <w:t xml:space="preserve"> (</w:t>
      </w:r>
      <w:proofErr w:type="spellStart"/>
      <w:r w:rsidRPr="001E1DC8">
        <w:t>Paying</w:t>
      </w:r>
      <w:proofErr w:type="spellEnd"/>
      <w:r w:rsidRPr="001E1DC8">
        <w:t xml:space="preserve"> </w:t>
      </w:r>
      <w:proofErr w:type="spellStart"/>
      <w:r w:rsidRPr="001E1DC8">
        <w:t>customers</w:t>
      </w:r>
      <w:proofErr w:type="spellEnd"/>
      <w:r w:rsidRPr="001E1DC8">
        <w:t xml:space="preserve">/Trial </w:t>
      </w:r>
      <w:proofErr w:type="spellStart"/>
      <w:r w:rsidRPr="001E1DC8">
        <w:t>users</w:t>
      </w:r>
      <w:proofErr w:type="spellEnd"/>
      <w:r w:rsidRPr="001E1DC8">
        <w:t xml:space="preserve">/Demo </w:t>
      </w:r>
      <w:proofErr w:type="spellStart"/>
      <w:r w:rsidRPr="001E1DC8">
        <w:t>users</w:t>
      </w:r>
      <w:proofErr w:type="spellEnd"/>
      <w:r w:rsidRPr="001E1DC8">
        <w:t>/All).</w:t>
      </w:r>
    </w:p>
    <w:p w14:paraId="637194F6" w14:textId="77777777" w:rsidR="00F26031" w:rsidRDefault="00F26031" w:rsidP="00F26031"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 w:rsidRPr="001E1DC8">
        <w:t>show</w:t>
      </w:r>
      <w:proofErr w:type="spellEnd"/>
      <w:r w:rsidRPr="001E1DC8">
        <w:t xml:space="preserve"> </w:t>
      </w:r>
      <w:proofErr w:type="spellStart"/>
      <w:r w:rsidRPr="001E1DC8">
        <w:t>news</w:t>
      </w:r>
      <w:proofErr w:type="spellEnd"/>
      <w:r>
        <w:t xml:space="preserve"> and </w:t>
      </w:r>
      <w:proofErr w:type="spellStart"/>
      <w:r>
        <w:t>updates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paying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showing</w:t>
      </w:r>
      <w:proofErr w:type="spellEnd"/>
      <w:r>
        <w:t xml:space="preserve"> </w:t>
      </w:r>
      <w:proofErr w:type="spellStart"/>
      <w:r>
        <w:t>discounts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haven’t</w:t>
      </w:r>
      <w:proofErr w:type="spellEnd"/>
      <w:r>
        <w:t xml:space="preserve"> </w:t>
      </w:r>
      <w:proofErr w:type="spellStart"/>
      <w:r>
        <w:t>purchased</w:t>
      </w:r>
      <w:proofErr w:type="spellEnd"/>
      <w:r>
        <w:t xml:space="preserve"> </w:t>
      </w:r>
      <w:proofErr w:type="spellStart"/>
      <w:r>
        <w:t>yet</w:t>
      </w:r>
      <w:proofErr w:type="spellEnd"/>
      <w:r>
        <w:t xml:space="preserve"> a </w:t>
      </w:r>
      <w:proofErr w:type="spellStart"/>
      <w:r>
        <w:t>license</w:t>
      </w:r>
      <w:proofErr w:type="spellEnd"/>
      <w:r>
        <w:t xml:space="preserve">. </w:t>
      </w:r>
    </w:p>
    <w:p w14:paraId="176C7F8E" w14:textId="77777777" w:rsidR="00F26031" w:rsidRDefault="00F26031" w:rsidP="00F26031"/>
    <w:p w14:paraId="38662A6D" w14:textId="77777777" w:rsidR="00F26031" w:rsidRDefault="00F26031" w:rsidP="00F26031">
      <w:pPr>
        <w:pStyle w:val="Heading2"/>
      </w:pPr>
      <w:proofErr w:type="spellStart"/>
      <w:r>
        <w:lastRenderedPageBreak/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it</w:t>
      </w:r>
      <w:proofErr w:type="spellEnd"/>
      <w:r>
        <w:t>?</w:t>
      </w:r>
    </w:p>
    <w:p w14:paraId="42766825" w14:textId="77777777" w:rsidR="00F26031" w:rsidRDefault="00F26031" w:rsidP="00F26031">
      <w:bookmarkStart w:id="4" w:name="_Toc119505400"/>
    </w:p>
    <w:p w14:paraId="53863765" w14:textId="77777777" w:rsidR="00F26031" w:rsidRPr="00677265" w:rsidRDefault="00F26031" w:rsidP="00F26031">
      <w:pPr>
        <w:pStyle w:val="Heading3"/>
      </w:pPr>
      <w:proofErr w:type="spellStart"/>
      <w:r>
        <w:t>T</w:t>
      </w:r>
      <w:r w:rsidRPr="00336FD7">
        <w:t>ypical</w:t>
      </w:r>
      <w:proofErr w:type="spellEnd"/>
      <w:r>
        <w:t xml:space="preserve"> </w:t>
      </w:r>
      <w:proofErr w:type="spellStart"/>
      <w:r>
        <w:t>usage</w:t>
      </w:r>
      <w:bookmarkEnd w:id="4"/>
      <w:proofErr w:type="spellEnd"/>
      <w:r>
        <w:t xml:space="preserve"> </w:t>
      </w:r>
      <w:proofErr w:type="spellStart"/>
      <w:r>
        <w:t>scenario</w:t>
      </w:r>
      <w:proofErr w:type="spellEnd"/>
    </w:p>
    <w:p w14:paraId="5F08035E" w14:textId="77777777" w:rsidR="00F26031" w:rsidRDefault="00F26031" w:rsidP="00F26031">
      <w:pPr>
        <w:rPr>
          <w:rFonts w:asciiTheme="minorHAnsi" w:hAnsiTheme="minorHAnsi" w:cstheme="minorHAnsi"/>
        </w:rPr>
      </w:pPr>
    </w:p>
    <w:p w14:paraId="517619A5" w14:textId="77777777" w:rsidR="00F26031" w:rsidRPr="00677265" w:rsidRDefault="00F26031" w:rsidP="00F2603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Drag and </w:t>
      </w:r>
      <w:proofErr w:type="spellStart"/>
      <w:r>
        <w:rPr>
          <w:rFonts w:asciiTheme="minorHAnsi" w:hAnsiTheme="minorHAnsi" w:cstheme="minorHAnsi"/>
        </w:rPr>
        <w:t>drop</w:t>
      </w:r>
      <w:proofErr w:type="spellEnd"/>
      <w:r>
        <w:rPr>
          <w:rFonts w:asciiTheme="minorHAnsi" w:hAnsiTheme="minorHAnsi" w:cstheme="minorHAnsi"/>
        </w:rPr>
        <w:t xml:space="preserve"> Proteus </w:t>
      </w:r>
      <w:proofErr w:type="spellStart"/>
      <w:r>
        <w:rPr>
          <w:rFonts w:asciiTheme="minorHAnsi" w:hAnsiTheme="minorHAnsi" w:cstheme="minorHAnsi"/>
        </w:rPr>
        <w:t>control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onto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your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form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677265">
        <w:rPr>
          <w:rFonts w:asciiTheme="minorHAnsi" w:hAnsiTheme="minorHAnsi" w:cstheme="minorHAnsi"/>
        </w:rPr>
        <w:t xml:space="preserve">Deliver </w:t>
      </w:r>
      <w:proofErr w:type="spellStart"/>
      <w:r>
        <w:rPr>
          <w:rFonts w:asciiTheme="minorHAnsi" w:hAnsiTheme="minorHAnsi" w:cstheme="minorHAnsi"/>
        </w:rPr>
        <w:t>the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application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as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trial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to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your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customers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where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it</w:t>
      </w:r>
      <w:proofErr w:type="spellEnd"/>
      <w:r w:rsidRPr="00677265">
        <w:rPr>
          <w:rFonts w:asciiTheme="minorHAnsi" w:hAnsiTheme="minorHAnsi" w:cstheme="minorHAnsi"/>
        </w:rPr>
        <w:t xml:space="preserve"> will </w:t>
      </w:r>
      <w:proofErr w:type="spellStart"/>
      <w:r w:rsidRPr="00677265">
        <w:rPr>
          <w:rFonts w:asciiTheme="minorHAnsi" w:hAnsiTheme="minorHAnsi" w:cstheme="minorHAnsi"/>
        </w:rPr>
        <w:t>work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for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30 </w:t>
      </w:r>
      <w:proofErr w:type="spellStart"/>
      <w:r>
        <w:rPr>
          <w:rFonts w:asciiTheme="minorHAnsi" w:hAnsiTheme="minorHAnsi" w:cstheme="minorHAnsi"/>
        </w:rPr>
        <w:t>days</w:t>
      </w:r>
      <w:proofErr w:type="spellEnd"/>
      <w:r w:rsidRPr="00677265">
        <w:rPr>
          <w:rFonts w:asciiTheme="minorHAnsi" w:hAnsiTheme="minorHAnsi" w:cstheme="minorHAnsi"/>
        </w:rPr>
        <w:t xml:space="preserve"> (Trial </w:t>
      </w:r>
      <w:proofErr w:type="spellStart"/>
      <w:r w:rsidRPr="00677265">
        <w:rPr>
          <w:rFonts w:asciiTheme="minorHAnsi" w:hAnsiTheme="minorHAnsi" w:cstheme="minorHAnsi"/>
        </w:rPr>
        <w:t>period</w:t>
      </w:r>
      <w:proofErr w:type="spellEnd"/>
      <w:r w:rsidRPr="00677265">
        <w:rPr>
          <w:rFonts w:asciiTheme="minorHAnsi" w:hAnsiTheme="minorHAnsi" w:cstheme="minorHAnsi"/>
        </w:rPr>
        <w:t xml:space="preserve">) </w:t>
      </w:r>
      <w:proofErr w:type="spellStart"/>
      <w:r w:rsidRPr="00677265">
        <w:rPr>
          <w:rFonts w:asciiTheme="minorHAnsi" w:hAnsiTheme="minorHAnsi" w:cstheme="minorHAnsi"/>
        </w:rPr>
        <w:t>then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it</w:t>
      </w:r>
      <w:proofErr w:type="spellEnd"/>
      <w:r w:rsidRPr="00677265">
        <w:rPr>
          <w:rFonts w:asciiTheme="minorHAnsi" w:hAnsiTheme="minorHAnsi" w:cstheme="minorHAnsi"/>
        </w:rPr>
        <w:t xml:space="preserve"> will switch </w:t>
      </w:r>
      <w:proofErr w:type="spellStart"/>
      <w:r w:rsidRPr="00677265">
        <w:rPr>
          <w:rFonts w:asciiTheme="minorHAnsi" w:hAnsiTheme="minorHAnsi" w:cstheme="minorHAnsi"/>
        </w:rPr>
        <w:t>to</w:t>
      </w:r>
      <w:proofErr w:type="spellEnd"/>
      <w:r w:rsidRPr="00677265">
        <w:rPr>
          <w:rFonts w:asciiTheme="minorHAnsi" w:hAnsiTheme="minorHAnsi" w:cstheme="minorHAnsi"/>
        </w:rPr>
        <w:t xml:space="preserve"> Demo </w:t>
      </w:r>
      <w:proofErr w:type="spellStart"/>
      <w:r w:rsidRPr="00677265">
        <w:rPr>
          <w:rFonts w:asciiTheme="minorHAnsi" w:hAnsiTheme="minorHAnsi" w:cstheme="minorHAnsi"/>
        </w:rPr>
        <w:t>mode</w:t>
      </w:r>
      <w:proofErr w:type="spellEnd"/>
      <w:r w:rsidRPr="00677265">
        <w:rPr>
          <w:rFonts w:asciiTheme="minorHAnsi" w:hAnsiTheme="minorHAnsi" w:cstheme="minorHAnsi"/>
        </w:rPr>
        <w:t>.</w:t>
      </w:r>
    </w:p>
    <w:p w14:paraId="3AC2A961" w14:textId="77777777" w:rsidR="00F26031" w:rsidRPr="00677265" w:rsidRDefault="00F26031" w:rsidP="00F26031">
      <w:pPr>
        <w:rPr>
          <w:rFonts w:asciiTheme="minorHAnsi" w:hAnsiTheme="minorHAnsi" w:cstheme="minorHAnsi"/>
        </w:rPr>
      </w:pPr>
      <w:r w:rsidRPr="00677265">
        <w:rPr>
          <w:rFonts w:asciiTheme="minorHAnsi" w:hAnsiTheme="minorHAnsi" w:cstheme="minorHAnsi"/>
        </w:rPr>
        <w:t xml:space="preserve">In </w:t>
      </w:r>
      <w:proofErr w:type="spellStart"/>
      <w:r w:rsidRPr="00677265">
        <w:rPr>
          <w:rFonts w:asciiTheme="minorHAnsi" w:hAnsiTheme="minorHAnsi" w:cstheme="minorHAnsi"/>
        </w:rPr>
        <w:t>the</w:t>
      </w:r>
      <w:proofErr w:type="spellEnd"/>
      <w:r w:rsidRPr="00677265">
        <w:rPr>
          <w:rFonts w:asciiTheme="minorHAnsi" w:hAnsiTheme="minorHAnsi" w:cstheme="minorHAnsi"/>
        </w:rPr>
        <w:t xml:space="preserve"> Demo </w:t>
      </w:r>
      <w:proofErr w:type="spellStart"/>
      <w:r w:rsidRPr="00677265">
        <w:rPr>
          <w:rFonts w:asciiTheme="minorHAnsi" w:hAnsiTheme="minorHAnsi" w:cstheme="minorHAnsi"/>
        </w:rPr>
        <w:t>mode</w:t>
      </w:r>
      <w:proofErr w:type="spellEnd"/>
      <w:r>
        <w:rPr>
          <w:rFonts w:asciiTheme="minorHAnsi" w:hAnsiTheme="minorHAnsi" w:cstheme="minorHAnsi"/>
        </w:rPr>
        <w:t>,</w:t>
      </w:r>
      <w:r w:rsidRPr="00677265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we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could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cripple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program's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functionality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severe</w:t>
      </w:r>
      <w:r>
        <w:rPr>
          <w:rFonts w:asciiTheme="minorHAnsi" w:hAnsiTheme="minorHAnsi" w:cstheme="minorHAnsi"/>
        </w:rPr>
        <w:t>ly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or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show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only</w:t>
      </w:r>
      <w:proofErr w:type="spellEnd"/>
      <w:r>
        <w:rPr>
          <w:rFonts w:asciiTheme="minorHAnsi" w:hAnsiTheme="minorHAnsi" w:cstheme="minorHAnsi"/>
        </w:rPr>
        <w:t xml:space="preserve"> a "nag" screen </w:t>
      </w:r>
      <w:proofErr w:type="spellStart"/>
      <w:r w:rsidRPr="00677265">
        <w:rPr>
          <w:rFonts w:asciiTheme="minorHAnsi" w:hAnsiTheme="minorHAnsi" w:cstheme="minorHAnsi"/>
        </w:rPr>
        <w:t>to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encourage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the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customer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to</w:t>
      </w:r>
      <w:proofErr w:type="spellEnd"/>
      <w:r w:rsidRPr="00677265">
        <w:rPr>
          <w:rFonts w:asciiTheme="minorHAnsi" w:hAnsiTheme="minorHAnsi" w:cstheme="minorHAnsi"/>
        </w:rPr>
        <w:t xml:space="preserve"> </w:t>
      </w:r>
      <w:proofErr w:type="spellStart"/>
      <w:r w:rsidRPr="00677265">
        <w:rPr>
          <w:rFonts w:asciiTheme="minorHAnsi" w:hAnsiTheme="minorHAnsi" w:cstheme="minorHAnsi"/>
        </w:rPr>
        <w:t>purchase</w:t>
      </w:r>
      <w:proofErr w:type="spellEnd"/>
      <w:r w:rsidRPr="00677265">
        <w:rPr>
          <w:rFonts w:asciiTheme="minorHAnsi" w:hAnsiTheme="minorHAnsi" w:cstheme="minorHAnsi"/>
        </w:rPr>
        <w:t xml:space="preserve"> a </w:t>
      </w:r>
      <w:proofErr w:type="spellStart"/>
      <w:r w:rsidRPr="00677265">
        <w:rPr>
          <w:rFonts w:asciiTheme="minorHAnsi" w:hAnsiTheme="minorHAnsi" w:cstheme="minorHAnsi"/>
        </w:rPr>
        <w:t>license</w:t>
      </w:r>
      <w:proofErr w:type="spellEnd"/>
      <w:r w:rsidRPr="00677265">
        <w:rPr>
          <w:rFonts w:asciiTheme="minorHAnsi" w:hAnsiTheme="minorHAnsi" w:cstheme="minorHAnsi"/>
        </w:rPr>
        <w:t>.</w:t>
      </w:r>
    </w:p>
    <w:p w14:paraId="58E8D14B" w14:textId="77777777" w:rsidR="00F26031" w:rsidRDefault="00F26031" w:rsidP="00F26031">
      <w:proofErr w:type="spellStart"/>
      <w:r w:rsidRPr="00677265">
        <w:t>Once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customer</w:t>
      </w:r>
      <w:proofErr w:type="spellEnd"/>
      <w:r w:rsidRPr="00677265">
        <w:t xml:space="preserve"> </w:t>
      </w:r>
      <w:proofErr w:type="spellStart"/>
      <w:r w:rsidRPr="00677265">
        <w:t>pays</w:t>
      </w:r>
      <w:proofErr w:type="spellEnd"/>
      <w:r w:rsidRPr="00677265"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license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send </w:t>
      </w:r>
      <w:proofErr w:type="spellStart"/>
      <w:r>
        <w:t>them</w:t>
      </w:r>
      <w:proofErr w:type="spellEnd"/>
      <w:r>
        <w:t xml:space="preserve"> a </w:t>
      </w:r>
      <w:proofErr w:type="spellStart"/>
      <w:r>
        <w:t>key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unlock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. This </w:t>
      </w:r>
      <w:proofErr w:type="spellStart"/>
      <w:r>
        <w:t>key</w:t>
      </w:r>
      <w:proofErr w:type="spellEnd"/>
      <w:r>
        <w:t xml:space="preserve"> will switch </w:t>
      </w:r>
      <w:proofErr w:type="spellStart"/>
      <w:r>
        <w:t>the</w:t>
      </w:r>
      <w:proofErr w:type="spellEnd"/>
      <w:r w:rsidRPr="00677265">
        <w:t xml:space="preserve"> </w:t>
      </w:r>
      <w:proofErr w:type="spellStart"/>
      <w:r w:rsidRPr="00677265">
        <w:t>program</w:t>
      </w:r>
      <w:proofErr w:type="spellEnd"/>
      <w:r w:rsidRPr="00677265">
        <w:t xml:space="preserve"> </w:t>
      </w:r>
      <w:proofErr w:type="spellStart"/>
      <w:r>
        <w:t>from</w:t>
      </w:r>
      <w:proofErr w:type="spellEnd"/>
      <w:r>
        <w:t xml:space="preserve"> Demo </w:t>
      </w:r>
      <w:proofErr w:type="spellStart"/>
      <w:r>
        <w:t>mode</w:t>
      </w:r>
      <w:proofErr w:type="spellEnd"/>
      <w:r w:rsidRPr="00677265">
        <w:t xml:space="preserve"> </w:t>
      </w:r>
      <w:proofErr w:type="spellStart"/>
      <w:r w:rsidRPr="00677265">
        <w:t>to</w:t>
      </w:r>
      <w:proofErr w:type="spellEnd"/>
      <w:r w:rsidRPr="00677265">
        <w:t xml:space="preserve"> </w:t>
      </w:r>
      <w:proofErr w:type="spellStart"/>
      <w:r>
        <w:t>Purchased</w:t>
      </w:r>
      <w:proofErr w:type="spellEnd"/>
      <w:r>
        <w:t xml:space="preserve"> (fully </w:t>
      </w:r>
      <w:proofErr w:type="spellStart"/>
      <w:r>
        <w:t>functional</w:t>
      </w:r>
      <w:proofErr w:type="spellEnd"/>
      <w:r>
        <w:t>)</w:t>
      </w:r>
      <w:r w:rsidRPr="00677265">
        <w:t xml:space="preserve"> </w:t>
      </w:r>
      <w:proofErr w:type="spellStart"/>
      <w:r w:rsidRPr="00677265">
        <w:t>mode</w:t>
      </w:r>
      <w:proofErr w:type="spellEnd"/>
      <w:r w:rsidRPr="00677265">
        <w:t>.</w:t>
      </w:r>
    </w:p>
    <w:p w14:paraId="76B20907" w14:textId="77777777" w:rsidR="00F26031" w:rsidRDefault="00F26031" w:rsidP="00F26031"/>
    <w:p w14:paraId="27114921" w14:textId="77777777" w:rsidR="00F26031" w:rsidRPr="00677265" w:rsidRDefault="00F26031" w:rsidP="00F26031">
      <w:pPr>
        <w:pStyle w:val="Heading3"/>
      </w:pP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difficult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Proteus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app</w:t>
      </w:r>
      <w:proofErr w:type="spellEnd"/>
      <w:r>
        <w:t>?</w:t>
      </w:r>
    </w:p>
    <w:p w14:paraId="5D2F4CEE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7AA72D69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will not </w:t>
      </w:r>
      <w:proofErr w:type="spellStart"/>
      <w:r>
        <w:rPr>
          <w:rFonts w:asciiTheme="minorHAnsi" w:hAnsiTheme="minorHAnsi" w:cstheme="minorHAnsi"/>
          <w:sz w:val="22"/>
        </w:rPr>
        <w:t>see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much</w:t>
      </w:r>
      <w:proofErr w:type="spellEnd"/>
      <w:r>
        <w:rPr>
          <w:rFonts w:asciiTheme="minorHAnsi" w:hAnsiTheme="minorHAnsi" w:cstheme="minorHAnsi"/>
          <w:sz w:val="22"/>
        </w:rPr>
        <w:t xml:space="preserve"> code in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chapter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about</w:t>
      </w:r>
      <w:proofErr w:type="spellEnd"/>
      <w:r>
        <w:rPr>
          <w:rFonts w:asciiTheme="minorHAnsi" w:hAnsiTheme="minorHAnsi" w:cstheme="minorHAnsi"/>
          <w:sz w:val="22"/>
        </w:rPr>
        <w:t xml:space="preserve"> Proteus </w:t>
      </w:r>
      <w:proofErr w:type="spellStart"/>
      <w:r>
        <w:rPr>
          <w:rFonts w:asciiTheme="minorHAnsi" w:hAnsiTheme="minorHAnsi" w:cstheme="minorHAnsi"/>
          <w:sz w:val="22"/>
        </w:rPr>
        <w:t>because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only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must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write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single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line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code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integrate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Proteus </w:t>
      </w:r>
      <w:proofErr w:type="spellStart"/>
      <w:r w:rsidRPr="00677265">
        <w:rPr>
          <w:rFonts w:asciiTheme="minorHAnsi" w:hAnsiTheme="minorHAnsi" w:cstheme="minorHAnsi"/>
          <w:sz w:val="22"/>
        </w:rPr>
        <w:t>into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application</w:t>
      </w:r>
      <w:r>
        <w:rPr>
          <w:rFonts w:asciiTheme="minorHAnsi" w:hAnsiTheme="minorHAnsi" w:cstheme="minorHAnsi"/>
          <w:sz w:val="22"/>
        </w:rPr>
        <w:t>s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Simply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call</w:t>
      </w:r>
      <w:proofErr w:type="spellEnd"/>
      <w:r>
        <w:rPr>
          <w:rFonts w:asciiTheme="minorHAnsi" w:hAnsiTheme="minorHAnsi" w:cstheme="minorHAnsi"/>
          <w:sz w:val="22"/>
        </w:rPr>
        <w:t xml:space="preserve"> “</w:t>
      </w:r>
      <w:proofErr w:type="spellStart"/>
      <w:r w:rsidRPr="00677265">
        <w:rPr>
          <w:rFonts w:asciiTheme="minorHAnsi" w:hAnsiTheme="minorHAnsi" w:cstheme="minorHAnsi"/>
          <w:sz w:val="22"/>
        </w:rPr>
        <w:t>TProteus.Initialize</w:t>
      </w:r>
      <w:proofErr w:type="spellEnd"/>
      <w:r>
        <w:rPr>
          <w:rFonts w:asciiTheme="minorHAnsi" w:hAnsiTheme="minorHAnsi" w:cstheme="minorHAnsi"/>
          <w:sz w:val="22"/>
        </w:rPr>
        <w:t xml:space="preserve">” at </w:t>
      </w:r>
      <w:proofErr w:type="spellStart"/>
      <w:r>
        <w:rPr>
          <w:rFonts w:asciiTheme="minorHAnsi" w:hAnsiTheme="minorHAnsi" w:cstheme="minorHAnsi"/>
          <w:sz w:val="22"/>
        </w:rPr>
        <w:t>application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start-up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</w:p>
    <w:p w14:paraId="7A86050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027B2547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Optionally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can</w:t>
      </w:r>
      <w:proofErr w:type="spellEnd"/>
      <w:r>
        <w:rPr>
          <w:rFonts w:asciiTheme="minorHAnsi" w:hAnsiTheme="minorHAnsi" w:cstheme="minorHAnsi"/>
          <w:sz w:val="22"/>
        </w:rPr>
        <w:t xml:space="preserve"> do </w:t>
      </w:r>
      <w:proofErr w:type="spellStart"/>
      <w:r>
        <w:rPr>
          <w:rFonts w:asciiTheme="minorHAnsi" w:hAnsiTheme="minorHAnsi" w:cstheme="minorHAnsi"/>
          <w:sz w:val="22"/>
        </w:rPr>
        <w:t>some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customizations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writing</w:t>
      </w:r>
      <w:proofErr w:type="spellEnd"/>
      <w:r>
        <w:rPr>
          <w:rFonts w:asciiTheme="minorHAnsi" w:hAnsiTheme="minorHAnsi" w:cstheme="minorHAnsi"/>
          <w:sz w:val="22"/>
        </w:rPr>
        <w:t xml:space="preserve"> code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event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handlers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TProteus.</w:t>
      </w:r>
      <w:r w:rsidRPr="0057169E">
        <w:rPr>
          <w:rFonts w:asciiTheme="minorHAnsi" w:hAnsiTheme="minorHAnsi" w:cstheme="minorHAnsi"/>
          <w:sz w:val="22"/>
        </w:rPr>
        <w:t>OnSwitchedToDemo</w:t>
      </w:r>
      <w:proofErr w:type="spellEnd"/>
      <w:r>
        <w:rPr>
          <w:rFonts w:asciiTheme="minorHAnsi" w:hAnsiTheme="minorHAnsi" w:cstheme="minorHAnsi"/>
          <w:sz w:val="22"/>
        </w:rPr>
        <w:t xml:space="preserve"> and </w:t>
      </w:r>
      <w:proofErr w:type="spellStart"/>
      <w:r>
        <w:rPr>
          <w:rFonts w:asciiTheme="minorHAnsi" w:hAnsiTheme="minorHAnsi" w:cstheme="minorHAnsi"/>
          <w:sz w:val="22"/>
        </w:rPr>
        <w:t>TProteus.</w:t>
      </w:r>
      <w:r w:rsidRPr="0057169E">
        <w:rPr>
          <w:rFonts w:asciiTheme="minorHAnsi" w:hAnsiTheme="minorHAnsi" w:cstheme="minorHAnsi"/>
          <w:sz w:val="22"/>
        </w:rPr>
        <w:t>OnLicenseFallBack</w:t>
      </w:r>
      <w:proofErr w:type="spellEnd"/>
      <w:r>
        <w:rPr>
          <w:rFonts w:asciiTheme="minorHAnsi" w:hAnsiTheme="minorHAnsi" w:cstheme="minorHAnsi"/>
          <w:sz w:val="22"/>
        </w:rPr>
        <w:t xml:space="preserve">. Well, not </w:t>
      </w:r>
      <w:proofErr w:type="spellStart"/>
      <w:r>
        <w:rPr>
          <w:rFonts w:asciiTheme="minorHAnsi" w:hAnsiTheme="minorHAnsi" w:cstheme="minorHAnsi"/>
          <w:sz w:val="22"/>
        </w:rPr>
        <w:t>even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lazy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people</w:t>
      </w:r>
      <w:proofErr w:type="spellEnd"/>
      <w:r>
        <w:rPr>
          <w:rFonts w:asciiTheme="minorHAnsi" w:hAnsiTheme="minorHAnsi" w:cstheme="minorHAnsi"/>
          <w:sz w:val="22"/>
        </w:rPr>
        <w:t xml:space="preserve">, Proteus </w:t>
      </w:r>
      <w:proofErr w:type="spellStart"/>
      <w:r>
        <w:rPr>
          <w:rFonts w:asciiTheme="minorHAnsi" w:hAnsiTheme="minorHAnsi" w:cstheme="minorHAnsi"/>
          <w:sz w:val="22"/>
        </w:rPr>
        <w:t>already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offers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predefined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messages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those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event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handlers</w:t>
      </w:r>
      <w:proofErr w:type="spellEnd"/>
      <w:r>
        <w:rPr>
          <w:rFonts w:asciiTheme="minorHAnsi" w:hAnsiTheme="minorHAnsi" w:cstheme="minorHAnsi"/>
          <w:sz w:val="22"/>
        </w:rPr>
        <w:t xml:space="preserve">, such </w:t>
      </w:r>
      <w:proofErr w:type="spellStart"/>
      <w:r>
        <w:rPr>
          <w:rFonts w:asciiTheme="minorHAnsi" w:hAnsiTheme="minorHAnsi" w:cstheme="minorHAnsi"/>
          <w:sz w:val="22"/>
        </w:rPr>
        <w:t>as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</w:p>
    <w:p w14:paraId="4951B889" w14:textId="77777777" w:rsidR="00F26031" w:rsidRDefault="00F26031" w:rsidP="00F26031">
      <w:pPr>
        <w:pStyle w:val="StandardWeb1"/>
        <w:numPr>
          <w:ilvl w:val="0"/>
          <w:numId w:val="17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ShowKeyAccepted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</w:p>
    <w:p w14:paraId="5F212BE6" w14:textId="77777777" w:rsidR="00F26031" w:rsidRDefault="00F26031" w:rsidP="00F26031">
      <w:pPr>
        <w:pStyle w:val="StandardWeb1"/>
        <w:numPr>
          <w:ilvl w:val="0"/>
          <w:numId w:val="17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C2420B">
        <w:rPr>
          <w:rFonts w:asciiTheme="minorHAnsi" w:hAnsiTheme="minorHAnsi" w:cstheme="minorHAnsi"/>
          <w:sz w:val="22"/>
        </w:rPr>
        <w:t>ShowKeyUnknown</w:t>
      </w:r>
      <w:proofErr w:type="spellEnd"/>
      <w:r>
        <w:rPr>
          <w:rFonts w:asciiTheme="minorHAnsi" w:hAnsiTheme="minorHAnsi" w:cstheme="minorHAnsi"/>
          <w:sz w:val="22"/>
        </w:rPr>
        <w:t>,</w:t>
      </w:r>
      <w:r w:rsidRPr="00C2420B">
        <w:rPr>
          <w:rFonts w:asciiTheme="minorHAnsi" w:hAnsiTheme="minorHAnsi" w:cstheme="minorHAnsi"/>
          <w:sz w:val="22"/>
        </w:rPr>
        <w:t xml:space="preserve"> </w:t>
      </w:r>
    </w:p>
    <w:p w14:paraId="169DF604" w14:textId="77777777" w:rsidR="00F26031" w:rsidRDefault="00F26031" w:rsidP="00F26031">
      <w:pPr>
        <w:pStyle w:val="StandardWeb1"/>
        <w:numPr>
          <w:ilvl w:val="0"/>
          <w:numId w:val="17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C2420B">
        <w:rPr>
          <w:rFonts w:asciiTheme="minorHAnsi" w:hAnsiTheme="minorHAnsi" w:cstheme="minorHAnsi"/>
          <w:sz w:val="22"/>
        </w:rPr>
        <w:t>ShowSwitchToDemo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</w:p>
    <w:p w14:paraId="44F3BAAA" w14:textId="77777777" w:rsidR="00F26031" w:rsidRDefault="00F26031" w:rsidP="00F26031">
      <w:pPr>
        <w:pStyle w:val="StandardWeb1"/>
        <w:numPr>
          <w:ilvl w:val="0"/>
          <w:numId w:val="17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C2420B">
        <w:rPr>
          <w:rFonts w:asciiTheme="minorHAnsi" w:hAnsiTheme="minorHAnsi" w:cstheme="minorHAnsi"/>
          <w:sz w:val="22"/>
        </w:rPr>
        <w:t>SwitchToDemo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</w:p>
    <w:p w14:paraId="554CE2F9" w14:textId="77777777" w:rsidR="00F26031" w:rsidRDefault="00F26031" w:rsidP="00F26031">
      <w:pPr>
        <w:pStyle w:val="StandardWeb1"/>
        <w:numPr>
          <w:ilvl w:val="0"/>
          <w:numId w:val="17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SwitchToDemoFallBack</w:t>
      </w:r>
      <w:proofErr w:type="spellEnd"/>
    </w:p>
    <w:p w14:paraId="01AC54C9" w14:textId="77777777" w:rsidR="00F26031" w:rsidRPr="00677265" w:rsidRDefault="00F26031" w:rsidP="00F26031"/>
    <w:p w14:paraId="4B3D4CD4" w14:textId="77777777" w:rsidR="00F26031" w:rsidRPr="00677265" w:rsidRDefault="00F26031" w:rsidP="00F26031">
      <w:pPr>
        <w:pStyle w:val="Heading3"/>
      </w:pPr>
      <w:bookmarkStart w:id="5" w:name="_Toc119505401"/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convert</w:t>
      </w:r>
      <w:proofErr w:type="spellEnd"/>
      <w:r>
        <w:t xml:space="preserve"> a </w:t>
      </w:r>
      <w:proofErr w:type="spellStart"/>
      <w:r>
        <w:t>regular</w:t>
      </w:r>
      <w:proofErr w:type="spellEnd"/>
      <w:r>
        <w:t xml:space="preserve"> Delphi </w:t>
      </w:r>
      <w:proofErr w:type="spellStart"/>
      <w:r>
        <w:t>app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Trialware</w:t>
      </w:r>
      <w:proofErr w:type="spellEnd"/>
      <w:r>
        <w:t xml:space="preserve"> in 5 </w:t>
      </w:r>
      <w:proofErr w:type="spellStart"/>
      <w:r>
        <w:t>minutes</w:t>
      </w:r>
      <w:proofErr w:type="spellEnd"/>
      <w:r>
        <w:t>?</w:t>
      </w:r>
      <w:bookmarkEnd w:id="5"/>
    </w:p>
    <w:p w14:paraId="09B9487F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241EF4B3" w14:textId="77777777" w:rsidR="00F26031" w:rsidRDefault="00F26031" w:rsidP="00F26031">
      <w:pPr>
        <w:pStyle w:val="StandardWeb1"/>
        <w:numPr>
          <w:ilvl w:val="0"/>
          <w:numId w:val="6"/>
        </w:numPr>
        <w:spacing w:before="0" w:after="0" w:line="240" w:lineRule="auto"/>
        <w:ind w:left="360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Install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Proteus </w:t>
      </w:r>
      <w:proofErr w:type="spellStart"/>
      <w:r>
        <w:rPr>
          <w:rFonts w:asciiTheme="minorHAnsi" w:hAnsiTheme="minorHAnsi" w:cstheme="minorHAnsi"/>
          <w:sz w:val="22"/>
        </w:rPr>
        <w:t>package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r w:rsidRPr="00677265">
        <w:rPr>
          <w:rFonts w:asciiTheme="minorHAnsi" w:hAnsiTheme="minorHAnsi" w:cstheme="minorHAnsi"/>
          <w:sz w:val="22"/>
        </w:rPr>
        <w:t xml:space="preserve">Drop a </w:t>
      </w:r>
      <w:proofErr w:type="spellStart"/>
      <w:r w:rsidRPr="00677265">
        <w:rPr>
          <w:rFonts w:asciiTheme="minorHAnsi" w:hAnsiTheme="minorHAnsi" w:cstheme="minorHAnsi"/>
          <w:sz w:val="22"/>
        </w:rPr>
        <w:t>TProteus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control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on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</w:rPr>
        <w:t>Call “</w:t>
      </w:r>
      <w:proofErr w:type="spellStart"/>
      <w:r w:rsidRPr="00677265">
        <w:rPr>
          <w:rFonts w:asciiTheme="minorHAnsi" w:hAnsiTheme="minorHAnsi" w:cstheme="minorHAnsi"/>
          <w:sz w:val="22"/>
        </w:rPr>
        <w:t>TProteus.Initialize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proofErr w:type="spellStart"/>
      <w:r>
        <w:rPr>
          <w:rFonts w:asciiTheme="minorHAnsi" w:hAnsiTheme="minorHAnsi" w:cstheme="minorHAnsi"/>
          <w:sz w:val="22"/>
        </w:rPr>
        <w:t>during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application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initialization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529E3238" w14:textId="77777777" w:rsidR="00F26031" w:rsidRPr="00E0646F" w:rsidRDefault="00F26031" w:rsidP="00F26031">
      <w:pPr>
        <w:pStyle w:val="StandardWeb1"/>
        <w:numPr>
          <w:ilvl w:val="0"/>
          <w:numId w:val="6"/>
        </w:numPr>
        <w:spacing w:before="0" w:after="0" w:line="240" w:lineRule="auto"/>
        <w:ind w:left="360"/>
        <w:jc w:val="both"/>
        <w:rPr>
          <w:rFonts w:asciiTheme="minorHAnsi" w:hAnsiTheme="minorHAnsi" w:cstheme="minorHAnsi"/>
          <w:sz w:val="22"/>
        </w:rPr>
      </w:pPr>
      <w:r w:rsidRPr="00E0646F">
        <w:rPr>
          <w:rFonts w:asciiTheme="minorHAnsi" w:hAnsiTheme="minorHAnsi" w:cstheme="minorHAnsi"/>
          <w:sz w:val="22"/>
        </w:rPr>
        <w:t xml:space="preserve">In </w:t>
      </w:r>
      <w:proofErr w:type="spellStart"/>
      <w:r w:rsidRPr="00E0646F">
        <w:rPr>
          <w:rFonts w:asciiTheme="minorHAnsi" w:hAnsiTheme="minorHAnsi" w:cstheme="minorHAnsi"/>
          <w:sz w:val="22"/>
        </w:rPr>
        <w:t>your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program’s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initialization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routine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, check </w:t>
      </w:r>
      <w:proofErr w:type="spellStart"/>
      <w:r w:rsidRPr="00E0646F">
        <w:rPr>
          <w:rFonts w:asciiTheme="minorHAnsi" w:hAnsiTheme="minorHAnsi" w:cstheme="minorHAnsi"/>
          <w:sz w:val="22"/>
        </w:rPr>
        <w:t>the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status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of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the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currently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installed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certificate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E0646F">
        <w:rPr>
          <w:rFonts w:asciiTheme="minorHAnsi" w:hAnsiTheme="minorHAnsi" w:cstheme="minorHAnsi"/>
          <w:sz w:val="22"/>
        </w:rPr>
        <w:t>TProteus.CurCertif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). </w:t>
      </w:r>
      <w:proofErr w:type="spellStart"/>
      <w:r w:rsidRPr="00E0646F">
        <w:rPr>
          <w:rFonts w:asciiTheme="minorHAnsi" w:hAnsiTheme="minorHAnsi" w:cstheme="minorHAnsi"/>
          <w:sz w:val="22"/>
        </w:rPr>
        <w:t>If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the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certificate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0646F">
        <w:rPr>
          <w:rFonts w:asciiTheme="minorHAnsi" w:hAnsiTheme="minorHAnsi" w:cstheme="minorHAnsi"/>
          <w:sz w:val="22"/>
        </w:rPr>
        <w:t>is</w:t>
      </w:r>
      <w:proofErr w:type="spellEnd"/>
      <w:r w:rsidRPr="00E0646F">
        <w:rPr>
          <w:rFonts w:asciiTheme="minorHAnsi" w:hAnsiTheme="minorHAnsi" w:cstheme="minorHAnsi"/>
          <w:sz w:val="22"/>
        </w:rPr>
        <w:t xml:space="preserve"> in:</w:t>
      </w:r>
    </w:p>
    <w:p w14:paraId="19F97B38" w14:textId="77777777" w:rsidR="00F26031" w:rsidRPr="00677265" w:rsidRDefault="00F26031" w:rsidP="00F26031">
      <w:pPr>
        <w:pStyle w:val="StandardWeb1"/>
        <w:numPr>
          <w:ilvl w:val="0"/>
          <w:numId w:val="7"/>
        </w:numPr>
        <w:spacing w:before="0" w:after="0" w:line="240" w:lineRule="auto"/>
        <w:ind w:left="708"/>
        <w:jc w:val="both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Full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mode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 xml:space="preserve">Write code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let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</w:p>
    <w:p w14:paraId="12F8C3E6" w14:textId="77777777" w:rsidR="00F26031" w:rsidRPr="00677265" w:rsidRDefault="00F26031" w:rsidP="00F26031">
      <w:pPr>
        <w:pStyle w:val="StandardWeb1"/>
        <w:numPr>
          <w:ilvl w:val="0"/>
          <w:numId w:val="7"/>
        </w:numPr>
        <w:spacing w:before="0" w:after="0" w:line="240" w:lineRule="auto"/>
        <w:ind w:left="708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Demo </w:t>
      </w:r>
      <w:proofErr w:type="spellStart"/>
      <w:r w:rsidRPr="00677265">
        <w:rPr>
          <w:rFonts w:asciiTheme="minorHAnsi" w:hAnsiTheme="minorHAnsi" w:cstheme="minorHAnsi"/>
          <w:sz w:val="22"/>
        </w:rPr>
        <w:t>mode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 xml:space="preserve">Write code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prevent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from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>(</w:t>
      </w:r>
      <w:r>
        <w:rPr>
          <w:rFonts w:asciiTheme="minorHAnsi" w:hAnsiTheme="minorHAnsi" w:cstheme="minorHAnsi"/>
          <w:sz w:val="22"/>
        </w:rPr>
        <w:t xml:space="preserve">and </w:t>
      </w:r>
      <w:proofErr w:type="spellStart"/>
      <w:r>
        <w:rPr>
          <w:rFonts w:asciiTheme="minorHAnsi" w:hAnsiTheme="minorHAnsi" w:cstheme="minorHAnsi"/>
          <w:sz w:val="22"/>
        </w:rPr>
        <w:t>encourage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purchase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>)</w:t>
      </w:r>
    </w:p>
    <w:p w14:paraId="6C801D01" w14:textId="77777777" w:rsidR="00F26031" w:rsidRDefault="00F26031" w:rsidP="00F26031">
      <w:pPr>
        <w:pStyle w:val="StandardWeb1"/>
        <w:numPr>
          <w:ilvl w:val="0"/>
          <w:numId w:val="6"/>
        </w:numPr>
        <w:spacing w:before="0" w:after="0" w:line="240" w:lineRule="auto"/>
        <w:ind w:left="360"/>
        <w:jc w:val="both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Compile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677265">
        <w:rPr>
          <w:rFonts w:asciiTheme="minorHAnsi" w:hAnsiTheme="minorHAnsi" w:cstheme="minorHAnsi"/>
          <w:sz w:val="22"/>
        </w:rPr>
        <w:t>deliver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application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09E59006" w14:textId="77777777" w:rsidR="00F26031" w:rsidRDefault="00F26031" w:rsidP="00F26031"/>
    <w:p w14:paraId="46D2F5F2" w14:textId="77777777" w:rsidR="00F26031" w:rsidRDefault="00F26031" w:rsidP="00F26031">
      <w:r>
        <w:t xml:space="preserve">Note: The </w:t>
      </w:r>
      <w:proofErr w:type="spellStart"/>
      <w:r>
        <w:t>user</w:t>
      </w:r>
      <w:proofErr w:type="spellEnd"/>
      <w:r>
        <w:t xml:space="preserve"> will </w:t>
      </w:r>
      <w:proofErr w:type="spellStart"/>
      <w:r>
        <w:t>receive</w:t>
      </w:r>
      <w:proofErr w:type="spellEnd"/>
      <w:r>
        <w:t xml:space="preserve"> a </w:t>
      </w:r>
      <w:proofErr w:type="spellStart"/>
      <w:r>
        <w:t>notification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Proteus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trial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expires</w:t>
      </w:r>
      <w:proofErr w:type="spellEnd"/>
      <w:r>
        <w:t xml:space="preserve">. Write an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handler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and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announce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trial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expired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redirect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Purchase</w:t>
      </w:r>
      <w:proofErr w:type="spellEnd"/>
      <w:r>
        <w:t xml:space="preserve"> </w:t>
      </w:r>
      <w:proofErr w:type="spellStart"/>
      <w:r>
        <w:t>webpage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shut</w:t>
      </w:r>
      <w:proofErr w:type="spellEnd"/>
      <w:r>
        <w:t xml:space="preserve"> down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cripple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(</w:t>
      </w:r>
      <w:proofErr w:type="spellStart"/>
      <w:r>
        <w:t>allow</w:t>
      </w:r>
      <w:proofErr w:type="spellEnd"/>
      <w:r>
        <w:t xml:space="preserve"> all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except</w:t>
      </w:r>
      <w:proofErr w:type="spellEnd"/>
      <w:r>
        <w:t xml:space="preserve"> “Save </w:t>
      </w:r>
      <w:proofErr w:type="spellStart"/>
      <w:r>
        <w:t>work</w:t>
      </w:r>
      <w:proofErr w:type="spellEnd"/>
      <w:r>
        <w:t xml:space="preserve">”).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limited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imagination</w:t>
      </w:r>
      <w:proofErr w:type="spellEnd"/>
      <w:r>
        <w:t>.</w:t>
      </w:r>
    </w:p>
    <w:p w14:paraId="26320E7F" w14:textId="77777777" w:rsidR="00F26031" w:rsidRDefault="00F26031" w:rsidP="00F26031"/>
    <w:p w14:paraId="6962DFD9" w14:textId="77777777" w:rsidR="00F26031" w:rsidRPr="00E579F2" w:rsidRDefault="00F26031" w:rsidP="00F26031">
      <w:proofErr w:type="spellStart"/>
      <w:r>
        <w:t>Full</w:t>
      </w:r>
      <w:proofErr w:type="spellEnd"/>
      <w:r>
        <w:t xml:space="preserve"> </w:t>
      </w:r>
      <w:proofErr w:type="spellStart"/>
      <w:r>
        <w:t>blown</w:t>
      </w:r>
      <w:proofErr w:type="spellEnd"/>
      <w:r>
        <w:t xml:space="preserve"> </w:t>
      </w:r>
      <w:proofErr w:type="spellStart"/>
      <w:r>
        <w:t>demo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 also </w:t>
      </w:r>
      <w:proofErr w:type="spellStart"/>
      <w:r>
        <w:t>available</w:t>
      </w:r>
      <w:proofErr w:type="spellEnd"/>
      <w:r>
        <w:t>.</w:t>
      </w:r>
    </w:p>
    <w:p w14:paraId="11326D23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5691A15E" w14:textId="77777777" w:rsidR="00F26031" w:rsidRDefault="00F26031" w:rsidP="00F26031">
      <w:pPr>
        <w:pStyle w:val="Heading2"/>
      </w:pPr>
      <w:r>
        <w:t>Proteus User Manual</w:t>
      </w:r>
    </w:p>
    <w:p w14:paraId="2BE88232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11D772FC" w14:textId="77777777" w:rsidR="00F26031" w:rsidRPr="00677265" w:rsidRDefault="00F26031" w:rsidP="00F26031">
      <w:pPr>
        <w:pStyle w:val="Heading3"/>
        <w:spacing w:before="0" w:after="0"/>
      </w:pPr>
      <w:bookmarkStart w:id="6" w:name="_Toc119505403"/>
      <w:r w:rsidRPr="00E0646F">
        <w:t>DEFINITIONS</w:t>
      </w:r>
      <w:bookmarkEnd w:id="6"/>
    </w:p>
    <w:p w14:paraId="1162F794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1CC0ADED" w14:textId="77777777" w:rsidR="00F26031" w:rsidRPr="00677265" w:rsidRDefault="00F26031" w:rsidP="00F26031">
      <w:pPr>
        <w:pStyle w:val="Heading4"/>
        <w:spacing w:before="0"/>
      </w:pPr>
      <w:bookmarkStart w:id="7" w:name="_Toc119505404"/>
      <w:proofErr w:type="spellStart"/>
      <w:r>
        <w:t>Certificate</w:t>
      </w:r>
      <w:bookmarkEnd w:id="7"/>
      <w:proofErr w:type="spellEnd"/>
    </w:p>
    <w:p w14:paraId="26DD29AD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0D949DC1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 </w:t>
      </w:r>
      <w:proofErr w:type="spellStart"/>
      <w:r w:rsidRPr="00677265">
        <w:rPr>
          <w:rFonts w:asciiTheme="minorHAnsi" w:hAnsiTheme="minorHAnsi" w:cstheme="minorHAnsi"/>
          <w:sz w:val="22"/>
        </w:rPr>
        <w:t>record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that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informs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your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about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status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contains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info</w:t>
      </w:r>
      <w:proofErr w:type="spellEnd"/>
      <w:r>
        <w:rPr>
          <w:rFonts w:asciiTheme="minorHAnsi" w:hAnsiTheme="minorHAnsi" w:cstheme="minorHAnsi"/>
          <w:sz w:val="22"/>
        </w:rPr>
        <w:t xml:space="preserve"> such </w:t>
      </w:r>
      <w:proofErr w:type="spellStart"/>
      <w:r>
        <w:rPr>
          <w:rFonts w:asciiTheme="minorHAnsi" w:hAnsiTheme="minorHAnsi" w:cstheme="minorHAnsi"/>
          <w:sz w:val="22"/>
        </w:rPr>
        <w:t>as</w:t>
      </w:r>
      <w:proofErr w:type="spellEnd"/>
      <w:r>
        <w:rPr>
          <w:rFonts w:asciiTheme="minorHAnsi" w:hAnsiTheme="minorHAnsi" w:cstheme="minorHAnsi"/>
          <w:sz w:val="22"/>
        </w:rPr>
        <w:t>:</w:t>
      </w:r>
      <w:r w:rsidRPr="00677265">
        <w:rPr>
          <w:rFonts w:asciiTheme="minorHAnsi" w:hAnsiTheme="minorHAnsi" w:cstheme="minorHAnsi"/>
          <w:sz w:val="22"/>
        </w:rPr>
        <w:t xml:space="preserve"> </w:t>
      </w:r>
    </w:p>
    <w:p w14:paraId="1974A8AB" w14:textId="77777777" w:rsidR="00F26031" w:rsidRDefault="00F26031" w:rsidP="00F26031">
      <w:pPr>
        <w:pStyle w:val="StandardWeb1"/>
        <w:numPr>
          <w:ilvl w:val="0"/>
          <w:numId w:val="11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expiration</w:t>
      </w:r>
      <w:proofErr w:type="spellEnd"/>
      <w:r>
        <w:rPr>
          <w:rFonts w:asciiTheme="minorHAnsi" w:hAnsiTheme="minorHAnsi" w:cstheme="minorHAnsi"/>
          <w:sz w:val="22"/>
        </w:rPr>
        <w:t xml:space="preserve"> date</w:t>
      </w:r>
    </w:p>
    <w:p w14:paraId="2B775A66" w14:textId="77777777" w:rsidR="00F26031" w:rsidRDefault="00F26031" w:rsidP="00F26031">
      <w:pPr>
        <w:pStyle w:val="StandardWeb1"/>
        <w:numPr>
          <w:ilvl w:val="0"/>
          <w:numId w:val="11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state</w:t>
      </w:r>
      <w:proofErr w:type="spellEnd"/>
      <w:r>
        <w:rPr>
          <w:rFonts w:asciiTheme="minorHAnsi" w:hAnsiTheme="minorHAnsi" w:cstheme="minorHAnsi"/>
          <w:sz w:val="22"/>
        </w:rPr>
        <w:t xml:space="preserve">: </w:t>
      </w:r>
      <w:proofErr w:type="spellStart"/>
      <w:r>
        <w:rPr>
          <w:rFonts w:asciiTheme="minorHAnsi" w:hAnsiTheme="minorHAnsi" w:cstheme="minorHAnsi"/>
          <w:sz w:val="22"/>
        </w:rPr>
        <w:t>trial</w:t>
      </w:r>
      <w:proofErr w:type="spellEnd"/>
      <w:r>
        <w:rPr>
          <w:rFonts w:asciiTheme="minorHAnsi" w:hAnsiTheme="minorHAnsi" w:cstheme="minorHAnsi"/>
          <w:sz w:val="22"/>
        </w:rPr>
        <w:t>/</w:t>
      </w:r>
      <w:proofErr w:type="spellStart"/>
      <w:r>
        <w:rPr>
          <w:rFonts w:asciiTheme="minorHAnsi" w:hAnsiTheme="minorHAnsi" w:cstheme="minorHAnsi"/>
          <w:sz w:val="22"/>
        </w:rPr>
        <w:t>demo</w:t>
      </w:r>
      <w:proofErr w:type="spellEnd"/>
      <w:r>
        <w:rPr>
          <w:rFonts w:asciiTheme="minorHAnsi" w:hAnsiTheme="minorHAnsi" w:cstheme="minorHAnsi"/>
          <w:sz w:val="22"/>
        </w:rPr>
        <w:t>/</w:t>
      </w:r>
      <w:proofErr w:type="spellStart"/>
      <w:r>
        <w:rPr>
          <w:rFonts w:asciiTheme="minorHAnsi" w:hAnsiTheme="minorHAnsi" w:cstheme="minorHAnsi"/>
          <w:sz w:val="22"/>
        </w:rPr>
        <w:t>full</w:t>
      </w:r>
      <w:proofErr w:type="spellEnd"/>
    </w:p>
    <w:p w14:paraId="1CD3D053" w14:textId="77777777" w:rsidR="00F26031" w:rsidRDefault="00F26031" w:rsidP="00F26031">
      <w:pPr>
        <w:pStyle w:val="StandardWeb1"/>
        <w:numPr>
          <w:ilvl w:val="0"/>
          <w:numId w:val="11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Modules </w:t>
      </w:r>
      <w:proofErr w:type="spellStart"/>
      <w:r>
        <w:rPr>
          <w:rFonts w:asciiTheme="minorHAnsi" w:hAnsiTheme="minorHAnsi" w:cstheme="minorHAnsi"/>
          <w:sz w:val="22"/>
        </w:rPr>
        <w:t>unlocked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available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</w:t>
      </w:r>
      <w:proofErr w:type="spellEnd"/>
      <w:r>
        <w:rPr>
          <w:rFonts w:asciiTheme="minorHAnsi" w:hAnsiTheme="minorHAnsi" w:cstheme="minorHAnsi"/>
          <w:sz w:val="22"/>
        </w:rPr>
        <w:t>)</w:t>
      </w:r>
    </w:p>
    <w:p w14:paraId="04EBCEC2" w14:textId="77777777" w:rsidR="00F26031" w:rsidRDefault="00F26031" w:rsidP="00F26031">
      <w:pPr>
        <w:pStyle w:val="StandardWeb1"/>
        <w:numPr>
          <w:ilvl w:val="0"/>
          <w:numId w:val="11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Customer </w:t>
      </w:r>
      <w:proofErr w:type="spellStart"/>
      <w:r>
        <w:rPr>
          <w:rFonts w:asciiTheme="minorHAnsi" w:hAnsiTheme="minorHAnsi" w:cstheme="minorHAnsi"/>
          <w:sz w:val="22"/>
        </w:rPr>
        <w:t>related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data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customer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name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organization</w:t>
      </w:r>
      <w:proofErr w:type="spellEnd"/>
      <w:r>
        <w:rPr>
          <w:rFonts w:asciiTheme="minorHAnsi" w:hAnsiTheme="minorHAnsi" w:cstheme="minorHAnsi"/>
          <w:sz w:val="22"/>
        </w:rPr>
        <w:t>)</w:t>
      </w:r>
    </w:p>
    <w:p w14:paraId="65678A58" w14:textId="77777777" w:rsidR="00F26031" w:rsidRPr="00677265" w:rsidRDefault="00F26031" w:rsidP="00F26031">
      <w:pPr>
        <w:pStyle w:val="StandardWeb1"/>
        <w:numPr>
          <w:ilvl w:val="0"/>
          <w:numId w:val="11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etc</w:t>
      </w:r>
      <w:proofErr w:type="spellEnd"/>
    </w:p>
    <w:p w14:paraId="50332FB4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56B9EF25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lastRenderedPageBreak/>
        <w:t xml:space="preserve">The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>:</w:t>
      </w:r>
    </w:p>
    <w:p w14:paraId="361847B7" w14:textId="77777777" w:rsidR="00F26031" w:rsidRPr="00677265" w:rsidRDefault="00F26031" w:rsidP="00F26031">
      <w:pPr>
        <w:pStyle w:val="StandardWeb1"/>
        <w:numPr>
          <w:ilvl w:val="0"/>
          <w:numId w:val="9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>Permanent (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unlocks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forever</w:t>
      </w:r>
      <w:proofErr w:type="spellEnd"/>
      <w:r w:rsidRPr="00677265">
        <w:rPr>
          <w:rFonts w:asciiTheme="minorHAnsi" w:hAnsiTheme="minorHAnsi" w:cstheme="minorHAnsi"/>
          <w:sz w:val="22"/>
        </w:rPr>
        <w:t>)</w:t>
      </w:r>
    </w:p>
    <w:p w14:paraId="5C84192F" w14:textId="77777777" w:rsidR="00F26031" w:rsidRPr="00677265" w:rsidRDefault="00F26031" w:rsidP="00F26031">
      <w:pPr>
        <w:pStyle w:val="StandardWeb1"/>
        <w:numPr>
          <w:ilvl w:val="0"/>
          <w:numId w:val="9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Temporary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unlocks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predetermined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period</w:t>
      </w:r>
      <w:proofErr w:type="spellEnd"/>
      <w:r w:rsidRPr="00677265">
        <w:rPr>
          <w:rFonts w:asciiTheme="minorHAnsi" w:hAnsiTheme="minorHAnsi" w:cstheme="minorHAnsi"/>
          <w:sz w:val="22"/>
        </w:rPr>
        <w:t>)</w:t>
      </w:r>
    </w:p>
    <w:p w14:paraId="52C71AE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B5F1EC7" w14:textId="77777777" w:rsidR="00F26031" w:rsidRPr="00CA6380" w:rsidRDefault="00F26031" w:rsidP="00F26031">
      <w:r>
        <w:t xml:space="preserve">A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multiple </w:t>
      </w:r>
      <w:proofErr w:type="spellStart"/>
      <w:r>
        <w:t>certificates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, but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. This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0532C8">
        <w:rPr>
          <w:i/>
          <w:iCs/>
        </w:rPr>
        <w:t>current</w:t>
      </w:r>
      <w:proofErr w:type="spellEnd"/>
      <w:r w:rsidRPr="000532C8">
        <w:rPr>
          <w:i/>
          <w:iCs/>
        </w:rPr>
        <w:t xml:space="preserve"> </w:t>
      </w:r>
      <w:proofErr w:type="spellStart"/>
      <w:r w:rsidRPr="000532C8">
        <w:rPr>
          <w:i/>
          <w:iCs/>
        </w:rPr>
        <w:t>certificate</w:t>
      </w:r>
      <w:proofErr w:type="spellEnd"/>
      <w:r>
        <w:t xml:space="preserve">. The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cannot</w:t>
      </w:r>
      <w:proofErr w:type="spellEnd"/>
      <w:r>
        <w:t>/</w:t>
      </w:r>
      <w:proofErr w:type="spellStart"/>
      <w:r>
        <w:t>should</w:t>
      </w:r>
      <w:proofErr w:type="spellEnd"/>
      <w:r>
        <w:t xml:space="preserve"> not switch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certificates</w:t>
      </w:r>
      <w:proofErr w:type="spellEnd"/>
      <w:r>
        <w:t xml:space="preserve">. </w:t>
      </w:r>
      <w:proofErr w:type="spellStart"/>
      <w:r>
        <w:t>Instead</w:t>
      </w:r>
      <w:proofErr w:type="spellEnd"/>
      <w:r>
        <w:t xml:space="preserve">, </w:t>
      </w:r>
      <w:r w:rsidRPr="00CA6380">
        <w:t xml:space="preserve">Proteus </w:t>
      </w:r>
      <w:proofErr w:type="spellStart"/>
      <w:r>
        <w:t>itself</w:t>
      </w:r>
      <w:proofErr w:type="spellEnd"/>
      <w:r>
        <w:t xml:space="preserve"> </w:t>
      </w:r>
      <w:proofErr w:type="spellStart"/>
      <w:r w:rsidRPr="00CA6380">
        <w:t>implements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logic</w:t>
      </w:r>
      <w:proofErr w:type="spellEnd"/>
      <w:r w:rsidRPr="00CA6380">
        <w:t xml:space="preserve"> </w:t>
      </w:r>
      <w:proofErr w:type="spellStart"/>
      <w:r w:rsidRPr="00CA6380">
        <w:t>to</w:t>
      </w:r>
      <w:proofErr w:type="spellEnd"/>
      <w:r w:rsidRPr="00CA6380">
        <w:t xml:space="preserve"> </w:t>
      </w:r>
      <w:proofErr w:type="spellStart"/>
      <w:r w:rsidRPr="00CA6380">
        <w:t>choose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>
        <w:t>appropriate</w:t>
      </w:r>
      <w:proofErr w:type="spellEnd"/>
      <w:r w:rsidRPr="00CA6380">
        <w:t xml:space="preserve"> </w:t>
      </w:r>
      <w:proofErr w:type="spellStart"/>
      <w:r w:rsidRPr="00CA6380">
        <w:t>certificate</w:t>
      </w:r>
      <w:proofErr w:type="spellEnd"/>
      <w:r w:rsidRPr="00CA6380">
        <w:t>.</w:t>
      </w:r>
    </w:p>
    <w:p w14:paraId="4B2C877E" w14:textId="77777777" w:rsidR="00F26031" w:rsidRDefault="00F26031" w:rsidP="00F26031">
      <w:proofErr w:type="spellStart"/>
      <w:r w:rsidRPr="00CA6380">
        <w:t>For</w:t>
      </w:r>
      <w:proofErr w:type="spellEnd"/>
      <w:r w:rsidRPr="00CA6380">
        <w:t xml:space="preserve"> </w:t>
      </w:r>
      <w:proofErr w:type="spellStart"/>
      <w:r w:rsidRPr="00CA6380">
        <w:t>example</w:t>
      </w:r>
      <w:proofErr w:type="spellEnd"/>
      <w:r w:rsidRPr="00CA6380">
        <w:t xml:space="preserve">, </w:t>
      </w:r>
      <w:r>
        <w:t>an</w:t>
      </w:r>
      <w:r w:rsidRPr="00CA6380">
        <w:t xml:space="preserve"> </w:t>
      </w:r>
      <w:proofErr w:type="spellStart"/>
      <w:r w:rsidRPr="00CA6380">
        <w:t>application</w:t>
      </w:r>
      <w:proofErr w:type="spellEnd"/>
      <w:r w:rsidRPr="00CA6380">
        <w:t xml:space="preserve"> </w:t>
      </w:r>
      <w:r>
        <w:t xml:space="preserve">was </w:t>
      </w:r>
      <w:proofErr w:type="spellStart"/>
      <w:r>
        <w:t>delivered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default</w:t>
      </w:r>
      <w:proofErr w:type="spellEnd"/>
      <w:r>
        <w:t xml:space="preserve"> “</w:t>
      </w:r>
      <w:r w:rsidRPr="00CA6380">
        <w:t xml:space="preserve">Trial </w:t>
      </w:r>
      <w:proofErr w:type="spellStart"/>
      <w:r w:rsidRPr="00CA6380">
        <w:t>certificate</w:t>
      </w:r>
      <w:proofErr w:type="spellEnd"/>
      <w:r>
        <w:t>”.</w:t>
      </w:r>
      <w:r w:rsidRPr="00CA6380">
        <w:t xml:space="preserve"> </w:t>
      </w:r>
      <w:r>
        <w:t>U</w:t>
      </w:r>
      <w:r w:rsidRPr="00CA6380">
        <w:t xml:space="preserve">pon </w:t>
      </w:r>
      <w:proofErr w:type="spellStart"/>
      <w:r w:rsidRPr="00CA6380">
        <w:t>purchase</w:t>
      </w:r>
      <w:proofErr w:type="spellEnd"/>
      <w:r w:rsidRPr="00CA6380">
        <w:t xml:space="preserve"> </w:t>
      </w:r>
      <w:proofErr w:type="spellStart"/>
      <w:r w:rsidRPr="00CA6380">
        <w:t>of</w:t>
      </w:r>
      <w:proofErr w:type="spellEnd"/>
      <w:r w:rsidRPr="00CA6380">
        <w:t xml:space="preserve"> a </w:t>
      </w:r>
      <w:proofErr w:type="spellStart"/>
      <w:r w:rsidRPr="00CA6380">
        <w:t>license</w:t>
      </w:r>
      <w:proofErr w:type="spellEnd"/>
      <w:r w:rsidRPr="00CA6380">
        <w:t xml:space="preserve">, </w:t>
      </w:r>
      <w:r>
        <w:t xml:space="preserve">a </w:t>
      </w:r>
      <w:proofErr w:type="spellStart"/>
      <w:r>
        <w:t>key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enter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. </w:t>
      </w:r>
      <w:proofErr w:type="spellStart"/>
      <w:r>
        <w:t>Therefore</w:t>
      </w:r>
      <w:proofErr w:type="spellEnd"/>
      <w:r>
        <w:t xml:space="preserve">, </w:t>
      </w:r>
      <w:r w:rsidRPr="00CA6380">
        <w:t xml:space="preserve">a </w:t>
      </w:r>
      <w:proofErr w:type="spellStart"/>
      <w:r w:rsidRPr="00CA6380">
        <w:t>new</w:t>
      </w:r>
      <w:proofErr w:type="spellEnd"/>
      <w:r w:rsidRPr="00CA6380">
        <w:t xml:space="preserve"> </w:t>
      </w:r>
      <w:proofErr w:type="spellStart"/>
      <w:r w:rsidRPr="00CA6380">
        <w:t>certificate</w:t>
      </w:r>
      <w:proofErr w:type="spellEnd"/>
      <w:r>
        <w:t xml:space="preserve"> (“</w:t>
      </w:r>
      <w:proofErr w:type="spellStart"/>
      <w:r>
        <w:t>Full</w:t>
      </w:r>
      <w:proofErr w:type="spellEnd"/>
      <w:r>
        <w:t>”)</w:t>
      </w:r>
      <w:r w:rsidRPr="00CA6380">
        <w:t xml:space="preserve"> </w:t>
      </w:r>
      <w:proofErr w:type="spellStart"/>
      <w:r w:rsidRPr="00CA6380">
        <w:t>appears</w:t>
      </w:r>
      <w:proofErr w:type="spellEnd"/>
      <w:r w:rsidRPr="00CA6380">
        <w:t xml:space="preserve"> in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system</w:t>
      </w:r>
      <w:proofErr w:type="spellEnd"/>
      <w:r>
        <w:t>.</w:t>
      </w:r>
      <w:r w:rsidRPr="00CA6380">
        <w:t xml:space="preserve"> Proteus will </w:t>
      </w:r>
      <w:proofErr w:type="spellStart"/>
      <w:r w:rsidRPr="00CA6380">
        <w:t>choose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better</w:t>
      </w:r>
      <w:proofErr w:type="spellEnd"/>
      <w:r w:rsidRPr="00CA6380">
        <w:t xml:space="preserve"> (</w:t>
      </w:r>
      <w:proofErr w:type="spellStart"/>
      <w:r w:rsidRPr="00CA6380">
        <w:t>the</w:t>
      </w:r>
      <w:proofErr w:type="spellEnd"/>
      <w:r w:rsidRPr="00CA6380">
        <w:t xml:space="preserve"> </w:t>
      </w:r>
      <w:r>
        <w:t>“</w:t>
      </w:r>
      <w:proofErr w:type="spellStart"/>
      <w:r w:rsidRPr="00CA6380">
        <w:t>Full</w:t>
      </w:r>
      <w:proofErr w:type="spellEnd"/>
      <w:r>
        <w:t>”</w:t>
      </w:r>
      <w:r w:rsidRPr="00CA6380">
        <w:t xml:space="preserve">) </w:t>
      </w:r>
      <w:proofErr w:type="spellStart"/>
      <w:r w:rsidRPr="00CA6380">
        <w:t>certificate</w:t>
      </w:r>
      <w:proofErr w:type="spellEnd"/>
      <w:r w:rsidRPr="00CA6380">
        <w:t>.</w:t>
      </w:r>
      <w:r>
        <w:t xml:space="preserve"> The </w:t>
      </w:r>
      <w:proofErr w:type="spellStart"/>
      <w:r>
        <w:t>lesser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(</w:t>
      </w:r>
      <w:proofErr w:type="spellStart"/>
      <w:r>
        <w:t>the</w:t>
      </w:r>
      <w:proofErr w:type="spellEnd"/>
      <w:r>
        <w:t xml:space="preserve"> “Trial”)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ignored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expires</w:t>
      </w:r>
      <w:proofErr w:type="spellEnd"/>
      <w:r>
        <w:t xml:space="preserve"> (</w:t>
      </w:r>
      <w:proofErr w:type="spellStart"/>
      <w:r>
        <w:t>if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). </w:t>
      </w:r>
    </w:p>
    <w:p w14:paraId="0656C664" w14:textId="77777777" w:rsidR="00F26031" w:rsidRPr="00CA6380" w:rsidRDefault="00F26031" w:rsidP="00F26031"/>
    <w:p w14:paraId="4A05A718" w14:textId="77777777" w:rsidR="00F26031" w:rsidRPr="00CA6380" w:rsidRDefault="00F26031" w:rsidP="00F26031">
      <w:r w:rsidRPr="00CA6380">
        <w:t xml:space="preserve">Also, </w:t>
      </w:r>
      <w:proofErr w:type="spellStart"/>
      <w:r w:rsidRPr="00CA6380">
        <w:t>if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user</w:t>
      </w:r>
      <w:proofErr w:type="spellEnd"/>
      <w:r w:rsidRPr="00CA6380">
        <w:t xml:space="preserve"> was </w:t>
      </w:r>
      <w:proofErr w:type="spellStart"/>
      <w:r w:rsidRPr="00CA6380">
        <w:t>running</w:t>
      </w:r>
      <w:proofErr w:type="spellEnd"/>
      <w:r w:rsidRPr="00CA6380">
        <w:t xml:space="preserve"> on a </w:t>
      </w:r>
      <w:proofErr w:type="spellStart"/>
      <w:r w:rsidRPr="00CA6380">
        <w:t>temporary</w:t>
      </w:r>
      <w:proofErr w:type="spellEnd"/>
      <w:r w:rsidRPr="00CA6380">
        <w:t xml:space="preserve"> </w:t>
      </w:r>
      <w:proofErr w:type="spellStart"/>
      <w:r w:rsidRPr="00CA6380">
        <w:t>license</w:t>
      </w:r>
      <w:proofErr w:type="spellEnd"/>
      <w:r w:rsidRPr="00CA6380">
        <w:t xml:space="preserve"> </w:t>
      </w:r>
      <w:r>
        <w:t>like “</w:t>
      </w:r>
      <w:proofErr w:type="spellStart"/>
      <w:r w:rsidRPr="00CA6380">
        <w:t>Rent</w:t>
      </w:r>
      <w:proofErr w:type="spellEnd"/>
      <w:r w:rsidRPr="00CA6380">
        <w:t xml:space="preserve"> 30 </w:t>
      </w:r>
      <w:proofErr w:type="spellStart"/>
      <w:r w:rsidRPr="00CA6380">
        <w:t>days</w:t>
      </w:r>
      <w:proofErr w:type="spellEnd"/>
      <w:r>
        <w:t>”</w:t>
      </w:r>
      <w:r w:rsidRPr="00CA6380">
        <w:t xml:space="preserve">, after 30 </w:t>
      </w:r>
      <w:proofErr w:type="spellStart"/>
      <w:r w:rsidRPr="00CA6380">
        <w:t>days</w:t>
      </w:r>
      <w:proofErr w:type="spellEnd"/>
      <w:r w:rsidRPr="00CA6380">
        <w:t xml:space="preserve">, upon </w:t>
      </w:r>
      <w:proofErr w:type="spellStart"/>
      <w:r w:rsidRPr="00CA6380">
        <w:t>certificate</w:t>
      </w:r>
      <w:proofErr w:type="spellEnd"/>
      <w:r w:rsidRPr="00CA6380">
        <w:t xml:space="preserve"> </w:t>
      </w:r>
      <w:proofErr w:type="spellStart"/>
      <w:r w:rsidRPr="00CA6380">
        <w:t>expiration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program</w:t>
      </w:r>
      <w:proofErr w:type="spellEnd"/>
      <w:r w:rsidRPr="00CA6380">
        <w:t xml:space="preserve"> will switch </w:t>
      </w:r>
      <w:proofErr w:type="spellStart"/>
      <w:r w:rsidRPr="00CA6380">
        <w:t>from</w:t>
      </w:r>
      <w:proofErr w:type="spellEnd"/>
      <w:r w:rsidRPr="00CA6380">
        <w:t xml:space="preserve"> </w:t>
      </w:r>
      <w:proofErr w:type="spellStart"/>
      <w:r w:rsidRPr="00CA6380">
        <w:t>this</w:t>
      </w:r>
      <w:proofErr w:type="spellEnd"/>
      <w:r w:rsidRPr="00CA6380">
        <w:t xml:space="preserve"> </w:t>
      </w:r>
      <w:proofErr w:type="spellStart"/>
      <w:r w:rsidRPr="00CA6380">
        <w:t>certificate</w:t>
      </w:r>
      <w:proofErr w:type="spellEnd"/>
      <w:r w:rsidRPr="00CA6380">
        <w:t xml:space="preserve"> </w:t>
      </w:r>
      <w:proofErr w:type="spellStart"/>
      <w:r w:rsidRPr="00CA6380">
        <w:t>to</w:t>
      </w:r>
      <w:proofErr w:type="spellEnd"/>
      <w:r w:rsidRPr="00CA6380"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</w:t>
      </w:r>
      <w:r w:rsidRPr="00CA6380">
        <w:t xml:space="preserve">IF </w:t>
      </w:r>
      <w:proofErr w:type="spellStart"/>
      <w:r w:rsidRPr="00CA6380">
        <w:t>available</w:t>
      </w:r>
      <w:proofErr w:type="spellEnd"/>
      <w:r w:rsidRPr="00CA6380">
        <w:t xml:space="preserve">. </w:t>
      </w:r>
      <w:proofErr w:type="spellStart"/>
      <w:r w:rsidRPr="00CA6380">
        <w:t>For</w:t>
      </w:r>
      <w:proofErr w:type="spellEnd"/>
      <w:r w:rsidRPr="00CA6380">
        <w:t xml:space="preserve"> </w:t>
      </w:r>
      <w:proofErr w:type="spellStart"/>
      <w:r w:rsidRPr="00CA6380">
        <w:t>example</w:t>
      </w:r>
      <w:proofErr w:type="spellEnd"/>
      <w:r w:rsidRPr="00CA6380">
        <w:t xml:space="preserve">, </w:t>
      </w:r>
      <w:proofErr w:type="spellStart"/>
      <w:r w:rsidRPr="00CA6380">
        <w:t>if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user</w:t>
      </w:r>
      <w:proofErr w:type="spellEnd"/>
      <w:r w:rsidRPr="00CA6380">
        <w:t xml:space="preserve"> still </w:t>
      </w:r>
      <w:proofErr w:type="spellStart"/>
      <w:r w:rsidRPr="00CA6380">
        <w:t>has</w:t>
      </w:r>
      <w:proofErr w:type="spellEnd"/>
      <w:r w:rsidRPr="00CA6380">
        <w:t xml:space="preserve"> time </w:t>
      </w:r>
      <w:proofErr w:type="spellStart"/>
      <w:r>
        <w:t>left</w:t>
      </w:r>
      <w:proofErr w:type="spellEnd"/>
      <w:r>
        <w:t xml:space="preserve"> </w:t>
      </w:r>
      <w:r w:rsidRPr="00CA6380">
        <w:t xml:space="preserve">on </w:t>
      </w:r>
      <w:proofErr w:type="spellStart"/>
      <w:r w:rsidRPr="00CA6380">
        <w:t>his</w:t>
      </w:r>
      <w:proofErr w:type="spellEnd"/>
      <w:r w:rsidRPr="00CA6380">
        <w:t xml:space="preserve"> Trial </w:t>
      </w:r>
      <w:proofErr w:type="spellStart"/>
      <w:r w:rsidRPr="00CA6380">
        <w:t>certificate</w:t>
      </w:r>
      <w:proofErr w:type="spellEnd"/>
      <w:r w:rsidRPr="00CA6380">
        <w:t xml:space="preserve">, Proteus will switch </w:t>
      </w:r>
      <w:proofErr w:type="spellStart"/>
      <w:r w:rsidRPr="00CA6380">
        <w:t>to</w:t>
      </w:r>
      <w:proofErr w:type="spellEnd"/>
      <w:r w:rsidRPr="00CA6380">
        <w:t xml:space="preserve"> </w:t>
      </w:r>
      <w:proofErr w:type="spellStart"/>
      <w:r w:rsidRPr="00CA6380">
        <w:t>that</w:t>
      </w:r>
      <w:proofErr w:type="spellEnd"/>
      <w:r w:rsidRPr="00CA6380">
        <w:t xml:space="preserve"> </w:t>
      </w:r>
      <w:proofErr w:type="spellStart"/>
      <w:r>
        <w:t>certificate</w:t>
      </w:r>
      <w:proofErr w:type="spellEnd"/>
      <w:r>
        <w:t xml:space="preserve"> and </w:t>
      </w:r>
      <w:proofErr w:type="spellStart"/>
      <w:r>
        <w:t>run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whatever</w:t>
      </w:r>
      <w:proofErr w:type="spellEnd"/>
      <w:r>
        <w:t xml:space="preserve"> time was </w:t>
      </w:r>
      <w:proofErr w:type="spellStart"/>
      <w:r>
        <w:t>left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up</w:t>
      </w:r>
      <w:proofErr w:type="spellEnd"/>
      <w:r w:rsidRPr="00CA6380">
        <w:t xml:space="preserve">. </w:t>
      </w:r>
      <w:proofErr w:type="spellStart"/>
      <w:r w:rsidRPr="00CA6380">
        <w:t>If</w:t>
      </w:r>
      <w:proofErr w:type="spellEnd"/>
      <w:r w:rsidRPr="00CA6380">
        <w:t xml:space="preserve"> </w:t>
      </w:r>
      <w:proofErr w:type="spellStart"/>
      <w:r w:rsidRPr="00CA6380">
        <w:t>the</w:t>
      </w:r>
      <w:proofErr w:type="spellEnd"/>
      <w:r w:rsidRPr="00CA6380">
        <w:t xml:space="preserve"> Trial </w:t>
      </w:r>
      <w:proofErr w:type="spellStart"/>
      <w:r w:rsidRPr="00CA6380">
        <w:t>certificate</w:t>
      </w:r>
      <w:proofErr w:type="spellEnd"/>
      <w:r w:rsidRPr="00CA6380">
        <w:t xml:space="preserve"> </w:t>
      </w:r>
      <w:proofErr w:type="spellStart"/>
      <w:r w:rsidRPr="00CA6380">
        <w:t>has</w:t>
      </w:r>
      <w:proofErr w:type="spellEnd"/>
      <w:r w:rsidRPr="00CA6380">
        <w:t xml:space="preserve"> </w:t>
      </w:r>
      <w:proofErr w:type="spellStart"/>
      <w:r w:rsidRPr="00CA6380">
        <w:t>no</w:t>
      </w:r>
      <w:proofErr w:type="spellEnd"/>
      <w:r w:rsidRPr="00CA6380">
        <w:t xml:space="preserve"> valid time </w:t>
      </w:r>
      <w:proofErr w:type="spellStart"/>
      <w:r w:rsidRPr="00CA6380">
        <w:t>left</w:t>
      </w:r>
      <w:proofErr w:type="spellEnd"/>
      <w:r w:rsidRPr="00CA6380">
        <w:t xml:space="preserve"> on </w:t>
      </w:r>
      <w:proofErr w:type="spellStart"/>
      <w:r w:rsidRPr="00CA6380">
        <w:t>it</w:t>
      </w:r>
      <w:proofErr w:type="spellEnd"/>
      <w:r w:rsidRPr="00CA6380">
        <w:t xml:space="preserve">, </w:t>
      </w:r>
      <w:proofErr w:type="spellStart"/>
      <w:r w:rsidRPr="00CA6380">
        <w:t>the</w:t>
      </w:r>
      <w:proofErr w:type="spellEnd"/>
      <w:r w:rsidRPr="00CA6380">
        <w:t xml:space="preserve"> </w:t>
      </w:r>
      <w:proofErr w:type="spellStart"/>
      <w:r w:rsidRPr="00CA6380">
        <w:t>program</w:t>
      </w:r>
      <w:proofErr w:type="spellEnd"/>
      <w:r w:rsidRPr="00CA6380">
        <w:t xml:space="preserve"> will switch </w:t>
      </w:r>
      <w:proofErr w:type="spellStart"/>
      <w:r w:rsidRPr="00CA6380">
        <w:t>to</w:t>
      </w:r>
      <w:proofErr w:type="spellEnd"/>
      <w:r w:rsidRPr="00CA6380">
        <w:t xml:space="preserve"> Demo </w:t>
      </w:r>
      <w:proofErr w:type="spellStart"/>
      <w:r w:rsidRPr="00CA6380">
        <w:t>mode</w:t>
      </w:r>
      <w:proofErr w:type="spellEnd"/>
      <w:r w:rsidRPr="00CA6380">
        <w:t>.</w:t>
      </w:r>
    </w:p>
    <w:p w14:paraId="55E82978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CA6380">
        <w:rPr>
          <w:rFonts w:asciiTheme="minorHAnsi" w:hAnsiTheme="minorHAnsi" w:cstheme="minorHAnsi"/>
          <w:sz w:val="22"/>
        </w:rPr>
        <w:t xml:space="preserve">This </w:t>
      </w:r>
      <w:proofErr w:type="spellStart"/>
      <w:r w:rsidRPr="00CA6380">
        <w:rPr>
          <w:rFonts w:asciiTheme="minorHAnsi" w:hAnsiTheme="minorHAnsi" w:cstheme="minorHAnsi"/>
          <w:sz w:val="22"/>
        </w:rPr>
        <w:t>allows</w:t>
      </w:r>
      <w:proofErr w:type="spellEnd"/>
      <w:r w:rsidRPr="00CA6380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CA6380">
        <w:rPr>
          <w:rFonts w:asciiTheme="minorHAnsi" w:hAnsiTheme="minorHAnsi" w:cstheme="minorHAnsi"/>
          <w:sz w:val="22"/>
        </w:rPr>
        <w:t>incredible</w:t>
      </w:r>
      <w:proofErr w:type="spellEnd"/>
      <w:r w:rsidRPr="00CA6380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CA6380">
        <w:rPr>
          <w:rFonts w:asciiTheme="minorHAnsi" w:hAnsiTheme="minorHAnsi" w:cstheme="minorHAnsi"/>
          <w:sz w:val="22"/>
        </w:rPr>
        <w:t>flexibility</w:t>
      </w:r>
      <w:proofErr w:type="spellEnd"/>
      <w:r w:rsidRPr="00CA6380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</w:p>
    <w:p w14:paraId="468BD40F" w14:textId="77777777" w:rsidR="00F26031" w:rsidRDefault="00F26031" w:rsidP="00F26031"/>
    <w:p w14:paraId="7D5319C3" w14:textId="77777777" w:rsidR="00F26031" w:rsidRPr="00677265" w:rsidRDefault="00F26031" w:rsidP="00F26031">
      <w:pPr>
        <w:pStyle w:val="Heading4"/>
        <w:numPr>
          <w:ilvl w:val="0"/>
          <w:numId w:val="0"/>
        </w:numPr>
        <w:spacing w:before="0"/>
      </w:pPr>
      <w:bookmarkStart w:id="8" w:name="_Toc119505405"/>
      <w:r>
        <w:t xml:space="preserve">Flexible </w:t>
      </w:r>
      <w:proofErr w:type="spellStart"/>
      <w:r>
        <w:t>updates</w:t>
      </w:r>
      <w:bookmarkEnd w:id="8"/>
      <w:proofErr w:type="spellEnd"/>
    </w:p>
    <w:p w14:paraId="781057A1" w14:textId="77777777" w:rsidR="00F26031" w:rsidRDefault="00F26031" w:rsidP="00F26031"/>
    <w:p w14:paraId="25FEBD31" w14:textId="77777777" w:rsidR="00F26031" w:rsidRDefault="00F26031" w:rsidP="00F26031">
      <w:r>
        <w:t xml:space="preserve">The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download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(update)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>.</w:t>
      </w:r>
    </w:p>
    <w:p w14:paraId="38ACC476" w14:textId="77777777" w:rsidR="00F26031" w:rsidRPr="008A7314" w:rsidRDefault="00F26031" w:rsidP="00F26031"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a valid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on </w:t>
      </w:r>
      <w:proofErr w:type="spellStart"/>
      <w:r>
        <w:t>his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(</w:t>
      </w:r>
      <w:proofErr w:type="spellStart"/>
      <w:r>
        <w:t>Full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Rent</w:t>
      </w:r>
      <w:proofErr w:type="spellEnd"/>
      <w:r>
        <w:t xml:space="preserve">), upon </w:t>
      </w:r>
      <w:proofErr w:type="spellStart"/>
      <w:r>
        <w:t>installing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update,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downloaded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will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>.</w:t>
      </w:r>
    </w:p>
    <w:p w14:paraId="56F9BD88" w14:textId="77777777" w:rsidR="00F26031" w:rsidRDefault="00F26031" w:rsidP="00F26031"/>
    <w:p w14:paraId="45E8DC01" w14:textId="77777777" w:rsidR="00F26031" w:rsidRPr="00677265" w:rsidRDefault="00F26031" w:rsidP="00F26031">
      <w:pPr>
        <w:pStyle w:val="Heading4"/>
        <w:spacing w:before="0"/>
      </w:pPr>
      <w:bookmarkStart w:id="9" w:name="_Toc119505406"/>
      <w:proofErr w:type="spellStart"/>
      <w:r>
        <w:t>Unlock</w:t>
      </w:r>
      <w:proofErr w:type="spellEnd"/>
      <w:r>
        <w:t xml:space="preserve"> </w:t>
      </w:r>
      <w:proofErr w:type="spellStart"/>
      <w:r>
        <w:t>key</w:t>
      </w:r>
      <w:bookmarkEnd w:id="9"/>
      <w:proofErr w:type="spellEnd"/>
    </w:p>
    <w:p w14:paraId="114CE4CA" w14:textId="77777777" w:rsidR="00F26031" w:rsidRDefault="00F26031" w:rsidP="00F26031"/>
    <w:p w14:paraId="4DF1C55D" w14:textId="77777777" w:rsidR="00F26031" w:rsidRPr="00677265" w:rsidRDefault="00F26031" w:rsidP="00F26031">
      <w:r>
        <w:t xml:space="preserve">The </w:t>
      </w:r>
      <w:proofErr w:type="spellStart"/>
      <w:r>
        <w:t>unlock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(</w:t>
      </w:r>
      <w:proofErr w:type="spellStart"/>
      <w:r>
        <w:t>or</w:t>
      </w:r>
      <w:proofErr w:type="spellEnd"/>
      <w:r>
        <w:t xml:space="preserve"> </w:t>
      </w:r>
      <w:proofErr w:type="spellStart"/>
      <w:r>
        <w:t>simply</w:t>
      </w:r>
      <w:proofErr w:type="spellEnd"/>
      <w:r>
        <w:t xml:space="preserve"> “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”), </w:t>
      </w:r>
      <w:proofErr w:type="spellStart"/>
      <w:r>
        <w:t>is</w:t>
      </w:r>
      <w:proofErr w:type="spellEnd"/>
      <w:r>
        <w:t xml:space="preserve"> a</w:t>
      </w:r>
      <w:r w:rsidRPr="00677265">
        <w:t xml:space="preserve"> </w:t>
      </w:r>
      <w:proofErr w:type="spellStart"/>
      <w:r w:rsidRPr="00677265">
        <w:t>text</w:t>
      </w:r>
      <w:proofErr w:type="spellEnd"/>
      <w:r w:rsidRPr="00677265">
        <w:t xml:space="preserve"> </w:t>
      </w:r>
      <w:proofErr w:type="spellStart"/>
      <w:r w:rsidRPr="00677265">
        <w:t>representation</w:t>
      </w:r>
      <w:proofErr w:type="spellEnd"/>
      <w:r w:rsidRPr="00677265">
        <w:t xml:space="preserve"> </w:t>
      </w:r>
      <w:proofErr w:type="spellStart"/>
      <w:r w:rsidRPr="00677265">
        <w:t>of</w:t>
      </w:r>
      <w:proofErr w:type="spellEnd"/>
      <w:r w:rsidRPr="00677265">
        <w:t xml:space="preserve"> </w:t>
      </w:r>
      <w:r>
        <w:t>a</w:t>
      </w:r>
      <w:r w:rsidRPr="00677265">
        <w:t xml:space="preserve"> </w:t>
      </w:r>
      <w:proofErr w:type="spellStart"/>
      <w:r w:rsidRPr="00677265">
        <w:t>certificate</w:t>
      </w:r>
      <w:proofErr w:type="spellEnd"/>
      <w:r w:rsidRPr="00677265">
        <w:t xml:space="preserve"> </w:t>
      </w:r>
      <w:r>
        <w:t>(</w:t>
      </w:r>
      <w:proofErr w:type="spellStart"/>
      <w:r>
        <w:t>see</w:t>
      </w:r>
      <w:proofErr w:type="spellEnd"/>
      <w:r>
        <w:t xml:space="preserve"> “</w:t>
      </w:r>
      <w:proofErr w:type="spellStart"/>
      <w:r>
        <w:t>certificate</w:t>
      </w:r>
      <w:proofErr w:type="spellEnd"/>
      <w:r>
        <w:t xml:space="preserve">” </w:t>
      </w:r>
      <w:proofErr w:type="spellStart"/>
      <w:r>
        <w:t>definition</w:t>
      </w:r>
      <w:proofErr w:type="spellEnd"/>
      <w:r>
        <w:t xml:space="preserve"> </w:t>
      </w:r>
      <w:proofErr w:type="spellStart"/>
      <w:r w:rsidRPr="00677265">
        <w:t>above</w:t>
      </w:r>
      <w:proofErr w:type="spellEnd"/>
      <w:r>
        <w:t>)</w:t>
      </w:r>
      <w:r w:rsidRPr="00677265">
        <w:t xml:space="preserve">. </w:t>
      </w:r>
      <w:r>
        <w:t xml:space="preserve">Proteus </w:t>
      </w:r>
      <w:proofErr w:type="spellStart"/>
      <w:r>
        <w:t>generates</w:t>
      </w:r>
      <w:proofErr w:type="spellEnd"/>
      <w:r>
        <w:t xml:space="preserve"> </w:t>
      </w:r>
      <w:proofErr w:type="spellStart"/>
      <w:r>
        <w:t>it</w:t>
      </w:r>
      <w:proofErr w:type="spellEnd"/>
      <w:r w:rsidRPr="00677265"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passing</w:t>
      </w:r>
      <w:proofErr w:type="spellEnd"/>
      <w:r w:rsidRPr="00677265">
        <w:t xml:space="preserve"> </w:t>
      </w:r>
      <w:proofErr w:type="spellStart"/>
      <w:r w:rsidRPr="00677265">
        <w:t>certificate</w:t>
      </w:r>
      <w:r>
        <w:t>’s</w:t>
      </w:r>
      <w:proofErr w:type="spellEnd"/>
      <w:r w:rsidRPr="00677265">
        <w:t xml:space="preserve"> </w:t>
      </w:r>
      <w:proofErr w:type="spellStart"/>
      <w:r>
        <w:t>binary</w:t>
      </w:r>
      <w:proofErr w:type="spellEnd"/>
      <w:r>
        <w:t xml:space="preserve"> </w:t>
      </w:r>
      <w:proofErr w:type="spellStart"/>
      <w:r w:rsidRPr="00677265">
        <w:t>data</w:t>
      </w:r>
      <w:proofErr w:type="spellEnd"/>
      <w:r w:rsidRPr="00677265">
        <w:t xml:space="preserve"> </w:t>
      </w:r>
      <w:proofErr w:type="spellStart"/>
      <w:r w:rsidRPr="00677265">
        <w:t>through</w:t>
      </w:r>
      <w:proofErr w:type="spellEnd"/>
      <w:r w:rsidRPr="00677265">
        <w:t xml:space="preserve"> a MIME </w:t>
      </w:r>
      <w:proofErr w:type="spellStart"/>
      <w:r w:rsidRPr="00677265">
        <w:t>encoder</w:t>
      </w:r>
      <w:proofErr w:type="spellEnd"/>
      <w:r w:rsidRPr="00677265">
        <w:t xml:space="preserve"> </w:t>
      </w:r>
      <w:proofErr w:type="spellStart"/>
      <w:r w:rsidRPr="00677265">
        <w:t>to</w:t>
      </w:r>
      <w:proofErr w:type="spellEnd"/>
      <w:r w:rsidRPr="00677265">
        <w:t xml:space="preserve"> </w:t>
      </w:r>
      <w:proofErr w:type="spellStart"/>
      <w:r w:rsidRPr="00677265">
        <w:t>get</w:t>
      </w:r>
      <w:proofErr w:type="spellEnd"/>
      <w:r w:rsidRPr="00677265">
        <w:t xml:space="preserve"> a human-</w:t>
      </w:r>
      <w:proofErr w:type="spellStart"/>
      <w:r w:rsidRPr="00677265">
        <w:t>readable</w:t>
      </w:r>
      <w:proofErr w:type="spellEnd"/>
      <w:r w:rsidRPr="00677265">
        <w:t xml:space="preserve"> string.</w:t>
      </w:r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worry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binary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encrypted</w:t>
      </w:r>
      <w:proofErr w:type="spellEnd"/>
      <w:r>
        <w:t xml:space="preserve">, and a </w:t>
      </w:r>
      <w:proofErr w:type="spellStart"/>
      <w:r>
        <w:t>checksum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 xml:space="preserve">. So,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tempered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. Proteus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also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own </w:t>
      </w:r>
      <w:proofErr w:type="spellStart"/>
      <w:r>
        <w:t>encryption</w:t>
      </w:r>
      <w:proofErr w:type="spellEnd"/>
      <w:r>
        <w:t xml:space="preserve"> </w:t>
      </w:r>
      <w:proofErr w:type="spellStart"/>
      <w:r>
        <w:t>algorithms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>.</w:t>
      </w:r>
    </w:p>
    <w:p w14:paraId="4F2D7287" w14:textId="77777777" w:rsidR="00F26031" w:rsidRDefault="00F26031" w:rsidP="00F26031"/>
    <w:p w14:paraId="1D8F748B" w14:textId="77777777" w:rsidR="00F26031" w:rsidRDefault="00F26031" w:rsidP="00F26031">
      <w:r>
        <w:t>U</w:t>
      </w:r>
      <w:r w:rsidRPr="00677265">
        <w:t xml:space="preserve">pon </w:t>
      </w:r>
      <w:proofErr w:type="spellStart"/>
      <w:r w:rsidRPr="00677265">
        <w:t>purchasing</w:t>
      </w:r>
      <w:proofErr w:type="spellEnd"/>
      <w:r w:rsidRPr="00677265">
        <w:t xml:space="preserve"> a </w:t>
      </w:r>
      <w:proofErr w:type="spellStart"/>
      <w:r w:rsidRPr="00677265">
        <w:t>license</w:t>
      </w:r>
      <w:proofErr w:type="spellEnd"/>
      <w:r>
        <w:t>,</w:t>
      </w:r>
      <w:r w:rsidRPr="00677265">
        <w:t xml:space="preserve"> </w:t>
      </w:r>
      <w:proofErr w:type="spellStart"/>
      <w:r>
        <w:t>t</w:t>
      </w:r>
      <w:r w:rsidRPr="00677265">
        <w:t>he</w:t>
      </w:r>
      <w:proofErr w:type="spellEnd"/>
      <w:r w:rsidRPr="00677265">
        <w:t xml:space="preserve"> </w:t>
      </w:r>
      <w:proofErr w:type="spellStart"/>
      <w:r w:rsidRPr="00677265">
        <w:t>user</w:t>
      </w:r>
      <w:proofErr w:type="spellEnd"/>
      <w:r w:rsidRPr="00677265">
        <w:t xml:space="preserve"> </w:t>
      </w:r>
      <w:proofErr w:type="spellStart"/>
      <w:r w:rsidRPr="00677265">
        <w:t>receives</w:t>
      </w:r>
      <w:proofErr w:type="spellEnd"/>
      <w:r w:rsidRPr="00677265">
        <w:t xml:space="preserve"> a </w:t>
      </w:r>
      <w:proofErr w:type="spellStart"/>
      <w:r w:rsidRPr="00677265">
        <w:t>key</w:t>
      </w:r>
      <w:proofErr w:type="spellEnd"/>
      <w:r w:rsidRPr="00677265"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us</w:t>
      </w:r>
      <w:proofErr w:type="spellEnd"/>
      <w:r w:rsidRPr="00677265">
        <w:t xml:space="preserve">. The </w:t>
      </w:r>
      <w:proofErr w:type="spellStart"/>
      <w:r w:rsidRPr="00677265">
        <w:t>user</w:t>
      </w:r>
      <w:proofErr w:type="spellEnd"/>
      <w:r w:rsidRPr="00677265">
        <w:t xml:space="preserve"> </w:t>
      </w:r>
      <w:proofErr w:type="spellStart"/>
      <w:r w:rsidRPr="00677265">
        <w:t>enters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key</w:t>
      </w:r>
      <w:proofErr w:type="spellEnd"/>
      <w:r w:rsidRPr="00677265">
        <w:t xml:space="preserve"> </w:t>
      </w:r>
      <w:proofErr w:type="spellStart"/>
      <w:r w:rsidRPr="00677265">
        <w:t>into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program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</w:t>
      </w:r>
      <w:r w:rsidRPr="00677265">
        <w:t>'</w:t>
      </w:r>
      <w:proofErr w:type="spellStart"/>
      <w:r w:rsidRPr="00677265">
        <w:t>EnterKey</w:t>
      </w:r>
      <w:proofErr w:type="spellEnd"/>
      <w:r w:rsidRPr="00677265">
        <w:t xml:space="preserve">' </w:t>
      </w:r>
      <w:proofErr w:type="spellStart"/>
      <w:r>
        <w:t>method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own GUI. </w:t>
      </w:r>
    </w:p>
    <w:p w14:paraId="2376C79F" w14:textId="77777777" w:rsidR="00F26031" w:rsidRDefault="00F26031" w:rsidP="00F26031">
      <w:proofErr w:type="spellStart"/>
      <w:r>
        <w:t>If</w:t>
      </w:r>
      <w:proofErr w:type="spellEnd"/>
      <w:r>
        <w:t xml:space="preserve"> Proteus </w:t>
      </w:r>
      <w:proofErr w:type="spellStart"/>
      <w:r>
        <w:t>validates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ok,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unlocked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not, a </w:t>
      </w:r>
      <w:proofErr w:type="spellStart"/>
      <w:r>
        <w:t>friendly</w:t>
      </w:r>
      <w:proofErr w:type="spellEnd"/>
      <w:r>
        <w:t xml:space="preserve"> </w:t>
      </w:r>
      <w:proofErr w:type="spellStart"/>
      <w:r>
        <w:t>error</w:t>
      </w:r>
      <w:proofErr w:type="spellEnd"/>
      <w:r>
        <w:t xml:space="preserve"> </w:t>
      </w:r>
      <w:proofErr w:type="spellStart"/>
      <w:r>
        <w:t>msg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returned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>.</w:t>
      </w:r>
    </w:p>
    <w:p w14:paraId="1ED4F169" w14:textId="77777777" w:rsidR="00F26031" w:rsidRDefault="00F26031" w:rsidP="00F26031"/>
    <w:p w14:paraId="6A3E0A08" w14:textId="77777777" w:rsidR="00F26031" w:rsidRDefault="00F26031" w:rsidP="00F26031">
      <w:proofErr w:type="spellStart"/>
      <w:r>
        <w:t>Simply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unlock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thing</w:t>
      </w:r>
      <w:proofErr w:type="spellEnd"/>
      <w:r>
        <w:t xml:space="preserve">. The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binary</w:t>
      </w:r>
      <w:proofErr w:type="spellEnd"/>
      <w:r>
        <w:t xml:space="preserve"> Delphi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human </w:t>
      </w:r>
      <w:proofErr w:type="spellStart"/>
      <w:r>
        <w:t>readable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(so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gramStart"/>
      <w:r>
        <w:t>email</w:t>
      </w:r>
      <w:proofErr w:type="gramEnd"/>
      <w:r>
        <w:t xml:space="preserve">). </w:t>
      </w:r>
      <w:proofErr w:type="spellStart"/>
      <w:r>
        <w:t>We</w:t>
      </w:r>
      <w:proofErr w:type="spellEnd"/>
      <w:r>
        <w:t xml:space="preserve"> will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interchangeably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>.</w:t>
      </w:r>
    </w:p>
    <w:p w14:paraId="6913BA48" w14:textId="77777777" w:rsidR="00F26031" w:rsidRDefault="00F26031" w:rsidP="00F26031"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also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“</w:t>
      </w:r>
      <w:proofErr w:type="spellStart"/>
      <w:r>
        <w:t>recipient</w:t>
      </w:r>
      <w:proofErr w:type="spellEnd"/>
      <w:r>
        <w:t xml:space="preserve">” </w:t>
      </w:r>
      <w:proofErr w:type="spellStart"/>
      <w:r>
        <w:t>or</w:t>
      </w:r>
      <w:proofErr w:type="spellEnd"/>
      <w:r>
        <w:t xml:space="preserve"> “</w:t>
      </w:r>
      <w:proofErr w:type="spellStart"/>
      <w:r>
        <w:t>transporter</w:t>
      </w:r>
      <w:proofErr w:type="spellEnd"/>
      <w:r>
        <w:t xml:space="preserve">”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binary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>.</w:t>
      </w:r>
    </w:p>
    <w:p w14:paraId="34DE5325" w14:textId="77777777" w:rsidR="00F26031" w:rsidRDefault="00F26031" w:rsidP="00F26031"/>
    <w:p w14:paraId="50287700" w14:textId="77777777" w:rsidR="00F26031" w:rsidRDefault="00F26031" w:rsidP="00F26031"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will </w:t>
      </w:r>
      <w:proofErr w:type="spellStart"/>
      <w:r>
        <w:t>unlock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also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versions</w:t>
      </w:r>
      <w:proofErr w:type="spellEnd"/>
      <w:r>
        <w:t xml:space="preserve"> (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). </w:t>
      </w:r>
      <w:proofErr w:type="spellStart"/>
      <w:r>
        <w:t>Now</w:t>
      </w:r>
      <w:proofErr w:type="spellEnd"/>
      <w:r>
        <w:t xml:space="preserve">, </w:t>
      </w:r>
      <w:proofErr w:type="spellStart"/>
      <w:r>
        <w:t>let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brag</w:t>
      </w:r>
      <w:proofErr w:type="spellEnd"/>
      <w:r>
        <w:t xml:space="preserve">: Can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flexible </w:t>
      </w:r>
      <w:proofErr w:type="spellStart"/>
      <w:r>
        <w:t>then</w:t>
      </w:r>
      <w:proofErr w:type="spellEnd"/>
      <w:r>
        <w:t xml:space="preserve"> Proteus? </w:t>
      </w:r>
      <w:r>
        <w:rPr>
          <w:rFonts w:ascii="Segoe UI Emoji" w:eastAsia="Segoe UI Emoji" w:hAnsi="Segoe UI Emoji" w:cs="Segoe UI Emoji"/>
        </w:rPr>
        <w:t xml:space="preserve">😊 </w:t>
      </w:r>
    </w:p>
    <w:p w14:paraId="3B6A1C8F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70D66074" w14:textId="77777777" w:rsidR="00F26031" w:rsidRPr="00677265" w:rsidRDefault="00F26031" w:rsidP="00F26031">
      <w:pPr>
        <w:pStyle w:val="Heading4"/>
        <w:spacing w:before="0"/>
      </w:pPr>
      <w:bookmarkStart w:id="10" w:name="_Toc119505407"/>
      <w:r>
        <w:lastRenderedPageBreak/>
        <w:t xml:space="preserve">Trial </w:t>
      </w:r>
      <w:proofErr w:type="spellStart"/>
      <w:r>
        <w:t>key</w:t>
      </w:r>
      <w:bookmarkEnd w:id="10"/>
      <w:proofErr w:type="spellEnd"/>
    </w:p>
    <w:p w14:paraId="6B3F3F6B" w14:textId="77777777" w:rsidR="00F26031" w:rsidRDefault="00F26031" w:rsidP="00F26031"/>
    <w:p w14:paraId="7470E0AE" w14:textId="77777777" w:rsidR="00F26031" w:rsidRDefault="00F26031" w:rsidP="00F26031">
      <w:r>
        <w:t xml:space="preserve">This </w:t>
      </w:r>
      <w:proofErr w:type="spellStart"/>
      <w:r>
        <w:t>is</w:t>
      </w:r>
      <w:proofErr w:type="spellEnd"/>
      <w:r>
        <w:t xml:space="preserve"> a</w:t>
      </w:r>
      <w:r w:rsidRPr="00677265">
        <w:t xml:space="preserve"> </w:t>
      </w:r>
      <w:proofErr w:type="spellStart"/>
      <w:r w:rsidRPr="00677265">
        <w:t>special</w:t>
      </w:r>
      <w:proofErr w:type="spellEnd"/>
      <w:r w:rsidRPr="00677265">
        <w:t xml:space="preserve"> </w:t>
      </w:r>
      <w:proofErr w:type="spellStart"/>
      <w:r w:rsidRPr="00677265">
        <w:t>certificate</w:t>
      </w:r>
      <w:proofErr w:type="spellEnd"/>
      <w:r w:rsidRPr="00677265">
        <w:t xml:space="preserve"> </w:t>
      </w:r>
      <w:proofErr w:type="spellStart"/>
      <w:r w:rsidRPr="00677265">
        <w:t>that</w:t>
      </w:r>
      <w:proofErr w:type="spellEnd"/>
      <w:r w:rsidRPr="00677265">
        <w:t xml:space="preserve"> </w:t>
      </w:r>
      <w:proofErr w:type="spellStart"/>
      <w:r w:rsidRPr="00677265">
        <w:t>allows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program</w:t>
      </w:r>
      <w:proofErr w:type="spellEnd"/>
      <w:r w:rsidRPr="00677265">
        <w:t xml:space="preserve"> </w:t>
      </w:r>
      <w:proofErr w:type="spellStart"/>
      <w:r w:rsidRPr="00677265">
        <w:t>to</w:t>
      </w:r>
      <w:proofErr w:type="spellEnd"/>
      <w:r w:rsidRPr="00677265">
        <w:t xml:space="preserve"> </w:t>
      </w:r>
      <w:proofErr w:type="spellStart"/>
      <w:r w:rsidRPr="00677265">
        <w:t>work</w:t>
      </w:r>
      <w:proofErr w:type="spellEnd"/>
      <w:r w:rsidRPr="00677265">
        <w:t xml:space="preserve"> </w:t>
      </w:r>
      <w:proofErr w:type="spellStart"/>
      <w:r w:rsidRPr="00677265">
        <w:t>for</w:t>
      </w:r>
      <w:proofErr w:type="spellEnd"/>
      <w:r w:rsidRPr="00677265">
        <w:t xml:space="preserve"> a limited </w:t>
      </w:r>
      <w:proofErr w:type="spellStart"/>
      <w:r w:rsidRPr="00677265">
        <w:t>period</w:t>
      </w:r>
      <w:proofErr w:type="spellEnd"/>
      <w:r w:rsidRPr="00677265">
        <w:t xml:space="preserve">, </w:t>
      </w:r>
      <w:proofErr w:type="spellStart"/>
      <w:r w:rsidRPr="00677265">
        <w:t>then</w:t>
      </w:r>
      <w:proofErr w:type="spellEnd"/>
      <w:r w:rsidRPr="00677265">
        <w:t xml:space="preserve"> switch </w:t>
      </w:r>
      <w:proofErr w:type="spellStart"/>
      <w:r w:rsidRPr="00677265">
        <w:t>to</w:t>
      </w:r>
      <w:proofErr w:type="spellEnd"/>
      <w:r w:rsidRPr="00677265">
        <w:t xml:space="preserve"> Demo </w:t>
      </w:r>
      <w:proofErr w:type="spellStart"/>
      <w:r w:rsidRPr="00677265">
        <w:t>mode</w:t>
      </w:r>
      <w:proofErr w:type="spellEnd"/>
      <w:r w:rsidRPr="00677265">
        <w:t>.</w:t>
      </w:r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 w:rsidRPr="00301C26">
        <w:rPr>
          <w:i/>
          <w:iCs/>
        </w:rPr>
        <w:t>any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1 </w:t>
      </w:r>
      <w:proofErr w:type="spellStart"/>
      <w:r>
        <w:t>minute</w:t>
      </w:r>
      <w:proofErr w:type="spellEnd"/>
      <w:r>
        <w:t xml:space="preserve"> and 100 </w:t>
      </w:r>
      <w:proofErr w:type="spellStart"/>
      <w:r>
        <w:t>years</w:t>
      </w:r>
      <w:proofErr w:type="spellEnd"/>
      <w:r>
        <w:t>.</w:t>
      </w:r>
    </w:p>
    <w:p w14:paraId="29687A4F" w14:textId="77777777" w:rsidR="00F26031" w:rsidRDefault="00F26031" w:rsidP="00F26031"/>
    <w:p w14:paraId="2828EF5C" w14:textId="77777777" w:rsidR="00F26031" w:rsidRPr="00677265" w:rsidRDefault="00F26031" w:rsidP="00F26031"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 in such a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that</w:t>
      </w:r>
      <w:proofErr w:type="spellEnd"/>
      <w:r>
        <w:t>:</w:t>
      </w:r>
    </w:p>
    <w:p w14:paraId="45735AE9" w14:textId="77777777" w:rsidR="00F26031" w:rsidRPr="00677265" w:rsidRDefault="00F26031" w:rsidP="00F26031">
      <w:pPr>
        <w:pStyle w:val="StandardWeb1"/>
        <w:numPr>
          <w:ilvl w:val="0"/>
          <w:numId w:val="14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In </w:t>
      </w:r>
      <w:r w:rsidRPr="00677265">
        <w:rPr>
          <w:rFonts w:asciiTheme="minorHAnsi" w:hAnsiTheme="minorHAnsi" w:cstheme="minorHAnsi"/>
          <w:sz w:val="22"/>
          <w:u w:val="single"/>
        </w:rPr>
        <w:t xml:space="preserve">Trial </w:t>
      </w:r>
      <w:proofErr w:type="spellStart"/>
      <w:r w:rsidRPr="00677265">
        <w:rPr>
          <w:rFonts w:asciiTheme="minorHAnsi" w:hAnsiTheme="minorHAnsi" w:cstheme="minorHAnsi"/>
          <w:sz w:val="22"/>
          <w:u w:val="single"/>
        </w:rPr>
        <w:t>mode</w:t>
      </w:r>
      <w:proofErr w:type="spellEnd"/>
      <w:r>
        <w:rPr>
          <w:rFonts w:asciiTheme="minorHAnsi" w:hAnsiTheme="minorHAnsi" w:cstheme="minorHAnsi"/>
          <w:sz w:val="22"/>
          <w:u w:val="single"/>
        </w:rPr>
        <w:t>,</w:t>
      </w:r>
      <w:r w:rsidRPr="00677265">
        <w:rPr>
          <w:rFonts w:asciiTheme="minorHAnsi" w:hAnsiTheme="minorHAnsi" w:cstheme="minorHAnsi"/>
          <w:sz w:val="22"/>
        </w:rPr>
        <w:t xml:space="preserve"> all </w:t>
      </w:r>
      <w:proofErr w:type="spellStart"/>
      <w:r w:rsidRPr="00677265">
        <w:rPr>
          <w:rFonts w:asciiTheme="minorHAnsi" w:hAnsiTheme="minorHAnsi" w:cstheme="minorHAnsi"/>
          <w:sz w:val="22"/>
        </w:rPr>
        <w:t>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only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some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program’s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modules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are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available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75738936" w14:textId="77777777" w:rsidR="00F26031" w:rsidRPr="00677265" w:rsidRDefault="00F26031" w:rsidP="00F26031">
      <w:pPr>
        <w:pStyle w:val="StandardWeb1"/>
        <w:numPr>
          <w:ilvl w:val="0"/>
          <w:numId w:val="14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In </w:t>
      </w:r>
      <w:r w:rsidRPr="00677265">
        <w:rPr>
          <w:rFonts w:asciiTheme="minorHAnsi" w:hAnsiTheme="minorHAnsi" w:cstheme="minorHAnsi"/>
          <w:sz w:val="22"/>
          <w:u w:val="single"/>
        </w:rPr>
        <w:t xml:space="preserve">Demo </w:t>
      </w:r>
      <w:proofErr w:type="spellStart"/>
      <w:r w:rsidRPr="00677265">
        <w:rPr>
          <w:rFonts w:asciiTheme="minorHAnsi" w:hAnsiTheme="minorHAnsi" w:cstheme="minorHAnsi"/>
          <w:sz w:val="22"/>
          <w:u w:val="single"/>
        </w:rPr>
        <w:t>mode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program's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functionality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even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more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limited.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example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>'Save'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button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does</w:t>
      </w:r>
      <w:proofErr w:type="spellEnd"/>
      <w:r>
        <w:rPr>
          <w:rFonts w:asciiTheme="minorHAnsi" w:hAnsiTheme="minorHAnsi" w:cstheme="minorHAnsi"/>
          <w:sz w:val="22"/>
        </w:rPr>
        <w:t xml:space="preserve"> not </w:t>
      </w:r>
      <w:proofErr w:type="spellStart"/>
      <w:r>
        <w:rPr>
          <w:rFonts w:asciiTheme="minorHAnsi" w:hAnsiTheme="minorHAnsi" w:cstheme="minorHAnsi"/>
          <w:sz w:val="22"/>
        </w:rPr>
        <w:t>work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anymore</w:t>
      </w:r>
      <w:proofErr w:type="spellEnd"/>
      <w:r>
        <w:rPr>
          <w:rFonts w:asciiTheme="minorHAnsi" w:hAnsiTheme="minorHAnsi" w:cstheme="minorHAnsi"/>
          <w:sz w:val="22"/>
        </w:rPr>
        <w:t xml:space="preserve"> so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cannot</w:t>
      </w:r>
      <w:proofErr w:type="spellEnd"/>
      <w:r>
        <w:rPr>
          <w:rFonts w:asciiTheme="minorHAnsi" w:hAnsiTheme="minorHAnsi" w:cstheme="minorHAnsi"/>
          <w:sz w:val="22"/>
        </w:rPr>
        <w:t xml:space="preserve"> save </w:t>
      </w:r>
      <w:proofErr w:type="spellStart"/>
      <w:r>
        <w:rPr>
          <w:rFonts w:asciiTheme="minorHAnsi" w:hAnsiTheme="minorHAnsi" w:cstheme="minorHAnsi"/>
          <w:sz w:val="22"/>
        </w:rPr>
        <w:t>its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work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until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purchased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license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</w:p>
    <w:p w14:paraId="6C63E463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4F3D88E6" w14:textId="77777777" w:rsidR="00F26031" w:rsidRDefault="00F26031" w:rsidP="00F26031">
      <w:proofErr w:type="spellStart"/>
      <w:r w:rsidRPr="00677265">
        <w:t>If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user</w:t>
      </w:r>
      <w:proofErr w:type="spellEnd"/>
      <w:r w:rsidRPr="00677265">
        <w:t xml:space="preserve"> </w:t>
      </w:r>
      <w:proofErr w:type="spellStart"/>
      <w:r w:rsidRPr="00677265">
        <w:t>is</w:t>
      </w:r>
      <w:proofErr w:type="spellEnd"/>
      <w:r w:rsidRPr="00677265">
        <w:t xml:space="preserve"> in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trial</w:t>
      </w:r>
      <w:proofErr w:type="spellEnd"/>
      <w:r w:rsidRPr="00677265">
        <w:t xml:space="preserve"> </w:t>
      </w:r>
      <w:proofErr w:type="spellStart"/>
      <w:r w:rsidRPr="00677265">
        <w:t>period</w:t>
      </w:r>
      <w:proofErr w:type="spellEnd"/>
      <w:r w:rsidRPr="00677265">
        <w:t xml:space="preserve"> and he </w:t>
      </w:r>
      <w:proofErr w:type="spellStart"/>
      <w:r w:rsidRPr="00677265">
        <w:t>downloads</w:t>
      </w:r>
      <w:proofErr w:type="spellEnd"/>
      <w:r w:rsidRPr="00677265">
        <w:t xml:space="preserve"> a </w:t>
      </w:r>
      <w:proofErr w:type="spellStart"/>
      <w:r w:rsidRPr="00677265">
        <w:t>new</w:t>
      </w:r>
      <w:proofErr w:type="spellEnd"/>
      <w:r w:rsidRPr="00677265">
        <w:t xml:space="preserve"> </w:t>
      </w:r>
      <w:proofErr w:type="spellStart"/>
      <w:r w:rsidRPr="00677265">
        <w:t>trial</w:t>
      </w:r>
      <w:proofErr w:type="spellEnd"/>
      <w:r w:rsidRPr="00677265">
        <w:t xml:space="preserve"> </w:t>
      </w:r>
      <w:proofErr w:type="spellStart"/>
      <w:r w:rsidRPr="00677265">
        <w:t>version</w:t>
      </w:r>
      <w:proofErr w:type="spellEnd"/>
      <w:r w:rsidRPr="00677265">
        <w:t xml:space="preserve"> and </w:t>
      </w:r>
      <w:proofErr w:type="spellStart"/>
      <w:r w:rsidRPr="00677265">
        <w:t>this</w:t>
      </w:r>
      <w:proofErr w:type="spellEnd"/>
      <w:r w:rsidRPr="00677265">
        <w:t xml:space="preserve"> </w:t>
      </w:r>
      <w:proofErr w:type="spellStart"/>
      <w:r w:rsidRPr="00677265">
        <w:t>new</w:t>
      </w:r>
      <w:proofErr w:type="spellEnd"/>
      <w:r w:rsidRPr="00677265">
        <w:t xml:space="preserve"> </w:t>
      </w:r>
      <w:proofErr w:type="spellStart"/>
      <w:r w:rsidRPr="00677265">
        <w:t>trial</w:t>
      </w:r>
      <w:proofErr w:type="spellEnd"/>
      <w:r w:rsidRPr="00677265">
        <w:t xml:space="preserve"> </w:t>
      </w:r>
      <w:proofErr w:type="spellStart"/>
      <w:r w:rsidRPr="00677265">
        <w:t>version</w:t>
      </w:r>
      <w:proofErr w:type="spellEnd"/>
      <w:r w:rsidRPr="00677265">
        <w:t xml:space="preserve"> </w:t>
      </w:r>
      <w:proofErr w:type="spellStart"/>
      <w:r w:rsidRPr="00677265">
        <w:t>has</w:t>
      </w:r>
      <w:proofErr w:type="spellEnd"/>
      <w:r w:rsidRPr="00677265">
        <w:t xml:space="preserve"> a </w:t>
      </w:r>
      <w:proofErr w:type="spellStart"/>
      <w:r w:rsidRPr="00677265">
        <w:t>new</w:t>
      </w:r>
      <w:proofErr w:type="spellEnd"/>
      <w:r w:rsidRPr="00677265">
        <w:t xml:space="preserve"> </w:t>
      </w:r>
      <w:proofErr w:type="spellStart"/>
      <w:r w:rsidRPr="00677265">
        <w:t>key</w:t>
      </w:r>
      <w:proofErr w:type="spellEnd"/>
      <w:r w:rsidRPr="00677265">
        <w:t>,</w:t>
      </w:r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Proteus will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Trail </w:t>
      </w:r>
      <w:proofErr w:type="spellStart"/>
      <w:r>
        <w:t>certificate</w:t>
      </w:r>
      <w:proofErr w:type="spellEnd"/>
      <w:r>
        <w:t xml:space="preserve"> </w:t>
      </w:r>
      <w:r w:rsidRPr="00677265">
        <w:t>(</w:t>
      </w:r>
      <w:proofErr w:type="spellStart"/>
      <w:r w:rsidRPr="00677265">
        <w:t>get</w:t>
      </w:r>
      <w:proofErr w:type="spellEnd"/>
      <w:r w:rsidRPr="00677265">
        <w:t xml:space="preserve"> a </w:t>
      </w:r>
      <w:proofErr w:type="spellStart"/>
      <w:r w:rsidRPr="00677265">
        <w:t>new</w:t>
      </w:r>
      <w:proofErr w:type="spellEnd"/>
      <w:r w:rsidRPr="00677265">
        <w:t xml:space="preserve"> </w:t>
      </w:r>
      <w:proofErr w:type="spellStart"/>
      <w:r w:rsidRPr="00677265">
        <w:t>full</w:t>
      </w:r>
      <w:proofErr w:type="spellEnd"/>
      <w:r w:rsidRPr="00677265">
        <w:t xml:space="preserve"> </w:t>
      </w:r>
      <w:proofErr w:type="spellStart"/>
      <w:r w:rsidRPr="00677265">
        <w:t>trial</w:t>
      </w:r>
      <w:proofErr w:type="spellEnd"/>
      <w:r w:rsidRPr="00677265">
        <w:t xml:space="preserve"> </w:t>
      </w:r>
      <w:proofErr w:type="spellStart"/>
      <w:r w:rsidRPr="00677265">
        <w:t>period</w:t>
      </w:r>
      <w:proofErr w:type="spellEnd"/>
      <w:r w:rsidRPr="00677265">
        <w:t>)</w:t>
      </w:r>
      <w:r>
        <w:t xml:space="preserve"> </w:t>
      </w:r>
      <w:proofErr w:type="spellStart"/>
      <w:r>
        <w:t>or</w:t>
      </w:r>
      <w:proofErr w:type="spellEnd"/>
      <w:r>
        <w:t xml:space="preserve"> stick </w:t>
      </w:r>
      <w:proofErr w:type="spellStart"/>
      <w:r>
        <w:t>to</w:t>
      </w:r>
      <w:proofErr w:type="spellEnd"/>
      <w:r>
        <w:t xml:space="preserve"> </w:t>
      </w:r>
      <w:proofErr w:type="spellStart"/>
      <w:r>
        <w:t>wherever</w:t>
      </w:r>
      <w:proofErr w:type="spellEnd"/>
      <w:r>
        <w:t xml:space="preserve"> time was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onto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just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677265">
        <w:t>UpgradeToNewTrialKey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True. </w:t>
      </w:r>
      <w:proofErr w:type="spellStart"/>
      <w:r>
        <w:t>Again</w:t>
      </w:r>
      <w:proofErr w:type="spellEnd"/>
      <w:r>
        <w:t xml:space="preserve">: maximum </w:t>
      </w:r>
      <w:proofErr w:type="spellStart"/>
      <w:r>
        <w:t>flexibility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programmer</w:t>
      </w:r>
      <w:proofErr w:type="spellEnd"/>
      <w:r>
        <w:t xml:space="preserve">. </w:t>
      </w:r>
    </w:p>
    <w:p w14:paraId="06B9BECB" w14:textId="77777777" w:rsidR="00F26031" w:rsidRPr="00677265" w:rsidRDefault="00F26031" w:rsidP="00F26031"/>
    <w:p w14:paraId="1ED9200E" w14:textId="77777777" w:rsidR="00F26031" w:rsidRPr="00677265" w:rsidRDefault="00F26031" w:rsidP="00F26031">
      <w:pPr>
        <w:pStyle w:val="Heading4"/>
        <w:numPr>
          <w:ilvl w:val="0"/>
          <w:numId w:val="0"/>
        </w:numPr>
        <w:spacing w:before="0"/>
      </w:pPr>
      <w:bookmarkStart w:id="11" w:name="_Toc119505408"/>
      <w:r>
        <w:t xml:space="preserve">Default </w:t>
      </w:r>
      <w:proofErr w:type="spellStart"/>
      <w:r>
        <w:t>key</w:t>
      </w:r>
      <w:bookmarkEnd w:id="11"/>
      <w:proofErr w:type="spellEnd"/>
    </w:p>
    <w:p w14:paraId="0AAF764E" w14:textId="77777777" w:rsidR="00F26031" w:rsidRDefault="00F26031" w:rsidP="00F26031"/>
    <w:p w14:paraId="085A512D" w14:textId="77777777" w:rsidR="00F26031" w:rsidRDefault="00F26031" w:rsidP="00F26031">
      <w:r>
        <w:t xml:space="preserve">Any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. </w:t>
      </w:r>
    </w:p>
    <w:p w14:paraId="0BE8DFBA" w14:textId="77777777" w:rsidR="00F26031" w:rsidRDefault="00F26031" w:rsidP="00F26031">
      <w:proofErr w:type="spellStart"/>
      <w:r>
        <w:t>Usually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will </w:t>
      </w:r>
      <w:proofErr w:type="spellStart"/>
      <w:r>
        <w:t>be</w:t>
      </w:r>
      <w:proofErr w:type="spellEnd"/>
      <w:r w:rsidRPr="00677265">
        <w:t xml:space="preserve"> a Trial </w:t>
      </w:r>
      <w:proofErr w:type="spellStart"/>
      <w:r w:rsidRPr="00677265">
        <w:t>certificate</w:t>
      </w:r>
      <w:proofErr w:type="spellEnd"/>
      <w:r w:rsidRPr="00677265">
        <w:t>.</w:t>
      </w:r>
    </w:p>
    <w:p w14:paraId="7FDB94C5" w14:textId="77777777" w:rsidR="00F26031" w:rsidRDefault="00F26031" w:rsidP="00F26031"/>
    <w:p w14:paraId="25E73E3B" w14:textId="77777777" w:rsidR="00F26031" w:rsidRPr="00677265" w:rsidRDefault="00F26031" w:rsidP="00F26031">
      <w:pPr>
        <w:pStyle w:val="Heading4"/>
        <w:spacing w:before="0"/>
      </w:pPr>
      <w:bookmarkStart w:id="12" w:name="_Toc119505409"/>
      <w:r>
        <w:t>Modules</w:t>
      </w:r>
      <w:bookmarkEnd w:id="12"/>
      <w:r>
        <w:t xml:space="preserve"> </w:t>
      </w:r>
    </w:p>
    <w:p w14:paraId="334B303B" w14:textId="77777777" w:rsidR="00F26031" w:rsidRDefault="00F26031" w:rsidP="00F26031"/>
    <w:p w14:paraId="66861642" w14:textId="77777777" w:rsidR="00F26031" w:rsidRPr="00A3033D" w:rsidRDefault="00F26031" w:rsidP="00F26031">
      <w:proofErr w:type="spellStart"/>
      <w:r w:rsidRPr="00A3033D">
        <w:t>You</w:t>
      </w:r>
      <w:proofErr w:type="spellEnd"/>
      <w:r w:rsidRPr="00A3033D">
        <w:t xml:space="preserve"> </w:t>
      </w:r>
      <w:proofErr w:type="spellStart"/>
      <w:r w:rsidRPr="00A3033D">
        <w:t>can</w:t>
      </w:r>
      <w:proofErr w:type="spellEnd"/>
      <w:r w:rsidRPr="00A3033D">
        <w:t xml:space="preserve"> </w:t>
      </w:r>
      <w:proofErr w:type="spellStart"/>
      <w:r>
        <w:t>compartmentalize</w:t>
      </w:r>
      <w:proofErr w:type="spellEnd"/>
      <w:r w:rsidRPr="00A3033D">
        <w:t xml:space="preserve"> </w:t>
      </w:r>
      <w:proofErr w:type="spellStart"/>
      <w:r w:rsidRPr="00A3033D">
        <w:t>your</w:t>
      </w:r>
      <w:proofErr w:type="spellEnd"/>
      <w:r w:rsidRPr="00A3033D">
        <w:t xml:space="preserve"> </w:t>
      </w:r>
      <w:proofErr w:type="spellStart"/>
      <w:r w:rsidRPr="00A3033D">
        <w:t>program</w:t>
      </w:r>
      <w:proofErr w:type="spellEnd"/>
      <w:r w:rsidRPr="00A3033D">
        <w:t xml:space="preserve"> </w:t>
      </w:r>
      <w:proofErr w:type="spellStart"/>
      <w:r>
        <w:t>into</w:t>
      </w:r>
      <w:proofErr w:type="spellEnd"/>
      <w:r w:rsidRPr="00A3033D">
        <w:t xml:space="preserve"> "</w:t>
      </w:r>
      <w:proofErr w:type="spellStart"/>
      <w:r w:rsidRPr="00A3033D">
        <w:t>modules</w:t>
      </w:r>
      <w:proofErr w:type="spellEnd"/>
      <w:r w:rsidRPr="00A3033D">
        <w:t xml:space="preserve">" - </w:t>
      </w:r>
      <w:proofErr w:type="spellStart"/>
      <w:r w:rsidRPr="00A3033D">
        <w:t>blocks</w:t>
      </w:r>
      <w:proofErr w:type="spellEnd"/>
      <w:r w:rsidRPr="00A3033D">
        <w:t xml:space="preserve"> </w:t>
      </w:r>
      <w:proofErr w:type="spellStart"/>
      <w:r w:rsidRPr="00A3033D">
        <w:t>of</w:t>
      </w:r>
      <w:proofErr w:type="spellEnd"/>
      <w:r w:rsidRPr="00A3033D">
        <w:t xml:space="preserve"> code </w:t>
      </w:r>
      <w:proofErr w:type="spellStart"/>
      <w:r w:rsidRPr="00A3033D">
        <w:t>that</w:t>
      </w:r>
      <w:proofErr w:type="spellEnd"/>
      <w:r w:rsidRPr="00A3033D">
        <w:t xml:space="preserve"> perform </w:t>
      </w:r>
      <w:proofErr w:type="spellStart"/>
      <w:r w:rsidRPr="00A3033D">
        <w:t>certain</w:t>
      </w:r>
      <w:proofErr w:type="spellEnd"/>
      <w:r w:rsidRPr="00A3033D">
        <w:t xml:space="preserve"> </w:t>
      </w:r>
      <w:proofErr w:type="spellStart"/>
      <w:r w:rsidRPr="00A3033D">
        <w:t>functions</w:t>
      </w:r>
      <w:proofErr w:type="spellEnd"/>
      <w:r w:rsidRPr="00A3033D">
        <w:t xml:space="preserve">. </w:t>
      </w:r>
      <w:proofErr w:type="spellStart"/>
      <w:r w:rsidRPr="00A3033D">
        <w:t>For</w:t>
      </w:r>
      <w:proofErr w:type="spellEnd"/>
      <w:r w:rsidRPr="00A3033D">
        <w:t xml:space="preserve"> </w:t>
      </w:r>
      <w:proofErr w:type="spellStart"/>
      <w:r w:rsidRPr="00A3033D">
        <w:t>example</w:t>
      </w:r>
      <w:proofErr w:type="spellEnd"/>
      <w:r>
        <w:t>,</w:t>
      </w:r>
      <w:r w:rsidRPr="00A3033D">
        <w:t xml:space="preserve"> </w:t>
      </w:r>
      <w:proofErr w:type="spellStart"/>
      <w:r w:rsidRPr="00A3033D">
        <w:t>if</w:t>
      </w:r>
      <w:proofErr w:type="spellEnd"/>
      <w:r w:rsidRPr="00A3033D">
        <w:t xml:space="preserve"> </w:t>
      </w:r>
      <w:proofErr w:type="spellStart"/>
      <w:r w:rsidRPr="00A3033D">
        <w:t>your</w:t>
      </w:r>
      <w:proofErr w:type="spellEnd"/>
      <w:r w:rsidRPr="00A3033D">
        <w:t xml:space="preserve"> </w:t>
      </w:r>
      <w:proofErr w:type="spellStart"/>
      <w:r w:rsidRPr="00A3033D">
        <w:t>program</w:t>
      </w:r>
      <w:proofErr w:type="spellEnd"/>
      <w:r w:rsidRPr="00A3033D">
        <w:t xml:space="preserve"> </w:t>
      </w:r>
      <w:proofErr w:type="spellStart"/>
      <w:r w:rsidRPr="00A3033D">
        <w:t>converts</w:t>
      </w:r>
      <w:proofErr w:type="spellEnd"/>
      <w:r w:rsidRPr="00A3033D">
        <w:t xml:space="preserve"> </w:t>
      </w:r>
      <w:r>
        <w:t>BMP</w:t>
      </w:r>
      <w:r w:rsidRPr="00A3033D">
        <w:t xml:space="preserve"> </w:t>
      </w:r>
      <w:proofErr w:type="spellStart"/>
      <w:r w:rsidRPr="00A3033D">
        <w:t>files</w:t>
      </w:r>
      <w:proofErr w:type="spellEnd"/>
      <w:r w:rsidRPr="00A3033D">
        <w:t xml:space="preserve"> </w:t>
      </w:r>
      <w:proofErr w:type="spellStart"/>
      <w:r w:rsidRPr="00A3033D">
        <w:t>to</w:t>
      </w:r>
      <w:proofErr w:type="spellEnd"/>
      <w:r w:rsidRPr="00A3033D">
        <w:t xml:space="preserve"> </w:t>
      </w:r>
      <w:r>
        <w:lastRenderedPageBreak/>
        <w:t>JPG</w:t>
      </w:r>
      <w:r w:rsidRPr="00A3033D">
        <w:t xml:space="preserve"> </w:t>
      </w:r>
      <w:proofErr w:type="spellStart"/>
      <w:r w:rsidRPr="00A3033D">
        <w:t>or</w:t>
      </w:r>
      <w:proofErr w:type="spellEnd"/>
      <w:r w:rsidRPr="00A3033D">
        <w:t xml:space="preserve"> </w:t>
      </w:r>
      <w:r>
        <w:t>PNG,</w:t>
      </w:r>
      <w:r w:rsidRPr="00A3033D">
        <w:t xml:space="preserve"> </w:t>
      </w:r>
      <w:proofErr w:type="spellStart"/>
      <w:r w:rsidRPr="00A3033D">
        <w:t>one</w:t>
      </w:r>
      <w:proofErr w:type="spellEnd"/>
      <w:r w:rsidRPr="00A3033D">
        <w:t xml:space="preserve"> </w:t>
      </w:r>
      <w:proofErr w:type="spellStart"/>
      <w:r w:rsidRPr="00A3033D">
        <w:t>module</w:t>
      </w:r>
      <w:proofErr w:type="spellEnd"/>
      <w:r w:rsidRPr="00A3033D">
        <w:t xml:space="preserve"> </w:t>
      </w:r>
      <w:proofErr w:type="spellStart"/>
      <w:r w:rsidRPr="00A3033D">
        <w:t>could</w:t>
      </w:r>
      <w:proofErr w:type="spellEnd"/>
      <w:r w:rsidRPr="00A3033D">
        <w:t xml:space="preserve"> </w:t>
      </w:r>
      <w:proofErr w:type="spellStart"/>
      <w:r w:rsidRPr="00A3033D">
        <w:t>be</w:t>
      </w:r>
      <w:proofErr w:type="spellEnd"/>
      <w:r w:rsidRPr="00A3033D">
        <w:t xml:space="preserve"> </w:t>
      </w:r>
      <w:proofErr w:type="spellStart"/>
      <w:r w:rsidRPr="00A3033D">
        <w:t>the</w:t>
      </w:r>
      <w:proofErr w:type="spellEnd"/>
      <w:r w:rsidRPr="00A3033D">
        <w:t xml:space="preserve"> </w:t>
      </w:r>
      <w:r>
        <w:t>BMP</w:t>
      </w:r>
      <w:r w:rsidRPr="00A3033D">
        <w:t xml:space="preserve"> </w:t>
      </w:r>
      <w:proofErr w:type="spellStart"/>
      <w:r w:rsidRPr="00A3033D">
        <w:t>to</w:t>
      </w:r>
      <w:proofErr w:type="spellEnd"/>
      <w:r w:rsidRPr="00A3033D">
        <w:t xml:space="preserve"> </w:t>
      </w:r>
      <w:r>
        <w:t xml:space="preserve">JPG </w:t>
      </w:r>
      <w:proofErr w:type="spellStart"/>
      <w:r>
        <w:t>converter</w:t>
      </w:r>
      <w:proofErr w:type="spellEnd"/>
      <w:r>
        <w:t>, and</w:t>
      </w:r>
      <w:r w:rsidRPr="00A3033D">
        <w:t xml:space="preserve"> </w:t>
      </w:r>
      <w:proofErr w:type="spellStart"/>
      <w:r w:rsidRPr="00A3033D">
        <w:t>the</w:t>
      </w:r>
      <w:proofErr w:type="spellEnd"/>
      <w:r w:rsidRPr="00A3033D">
        <w:t xml:space="preserve"> </w:t>
      </w:r>
      <w:proofErr w:type="spellStart"/>
      <w:r w:rsidRPr="00A3033D">
        <w:t>other</w:t>
      </w:r>
      <w:proofErr w:type="spellEnd"/>
      <w:r w:rsidRPr="00A3033D">
        <w:t xml:space="preserve"> </w:t>
      </w:r>
      <w:proofErr w:type="spellStart"/>
      <w:r w:rsidRPr="00A3033D">
        <w:t>module</w:t>
      </w:r>
      <w:proofErr w:type="spellEnd"/>
      <w:r w:rsidRPr="00A3033D">
        <w:t xml:space="preserve"> </w:t>
      </w:r>
      <w:proofErr w:type="spellStart"/>
      <w:r w:rsidRPr="00A3033D">
        <w:t>could</w:t>
      </w:r>
      <w:proofErr w:type="spellEnd"/>
      <w:r w:rsidRPr="00A3033D">
        <w:t xml:space="preserve"> </w:t>
      </w:r>
      <w:proofErr w:type="spellStart"/>
      <w:r w:rsidRPr="00A3033D">
        <w:t>be</w:t>
      </w:r>
      <w:proofErr w:type="spellEnd"/>
      <w:r w:rsidRPr="00A3033D">
        <w:t xml:space="preserve"> </w:t>
      </w:r>
      <w:proofErr w:type="spellStart"/>
      <w:r w:rsidRPr="00A3033D">
        <w:t>the</w:t>
      </w:r>
      <w:proofErr w:type="spellEnd"/>
      <w:r w:rsidRPr="00A3033D">
        <w:t xml:space="preserve"> </w:t>
      </w:r>
      <w:r>
        <w:t>BMP</w:t>
      </w:r>
      <w:r w:rsidRPr="00A3033D">
        <w:t xml:space="preserve"> </w:t>
      </w:r>
      <w:proofErr w:type="spellStart"/>
      <w:r w:rsidRPr="00A3033D">
        <w:t>to</w:t>
      </w:r>
      <w:proofErr w:type="spellEnd"/>
      <w:r w:rsidRPr="00A3033D">
        <w:t xml:space="preserve"> </w:t>
      </w:r>
      <w:r>
        <w:t xml:space="preserve">PNG </w:t>
      </w:r>
      <w:proofErr w:type="spellStart"/>
      <w:r>
        <w:t>converter</w:t>
      </w:r>
      <w:proofErr w:type="spellEnd"/>
      <w:r w:rsidRPr="00A3033D">
        <w:t>.</w:t>
      </w:r>
    </w:p>
    <w:p w14:paraId="4110BF1D" w14:textId="77777777" w:rsidR="00F26031" w:rsidRPr="00A3033D" w:rsidRDefault="00F26031" w:rsidP="00F26031">
      <w:r w:rsidRPr="00A3033D">
        <w:t xml:space="preserve">The </w:t>
      </w:r>
      <w:proofErr w:type="spellStart"/>
      <w:r w:rsidRPr="00A3033D">
        <w:t>user</w:t>
      </w:r>
      <w:proofErr w:type="spellEnd"/>
      <w:r w:rsidRPr="00A3033D">
        <w:t xml:space="preserve"> </w:t>
      </w:r>
      <w:proofErr w:type="spellStart"/>
      <w:r w:rsidRPr="00A3033D">
        <w:t>can</w:t>
      </w:r>
      <w:proofErr w:type="spellEnd"/>
      <w:r w:rsidRPr="00A3033D">
        <w:t xml:space="preserve"> </w:t>
      </w:r>
      <w:proofErr w:type="spellStart"/>
      <w:r w:rsidRPr="00A3033D">
        <w:t>choose</w:t>
      </w:r>
      <w:proofErr w:type="spellEnd"/>
      <w:r w:rsidRPr="00A3033D">
        <w:t xml:space="preserve"> </w:t>
      </w:r>
      <w:proofErr w:type="spellStart"/>
      <w:r w:rsidRPr="00A3033D">
        <w:t>to</w:t>
      </w:r>
      <w:proofErr w:type="spellEnd"/>
      <w:r w:rsidRPr="00A3033D">
        <w:t xml:space="preserve"> </w:t>
      </w:r>
      <w:proofErr w:type="spellStart"/>
      <w:r w:rsidRPr="00A3033D">
        <w:t>purchase</w:t>
      </w:r>
      <w:proofErr w:type="spellEnd"/>
      <w:r w:rsidRPr="00A3033D">
        <w:t xml:space="preserve"> </w:t>
      </w:r>
      <w:proofErr w:type="spellStart"/>
      <w:r w:rsidRPr="00A3033D">
        <w:t>only</w:t>
      </w:r>
      <w:proofErr w:type="spellEnd"/>
      <w:r w:rsidRPr="00A3033D">
        <w:t xml:space="preserve"> </w:t>
      </w:r>
      <w:proofErr w:type="spellStart"/>
      <w:r w:rsidRPr="00A3033D">
        <w:t>one</w:t>
      </w:r>
      <w:proofErr w:type="spellEnd"/>
      <w:r w:rsidRPr="00A3033D">
        <w:t xml:space="preserve"> </w:t>
      </w:r>
      <w:proofErr w:type="spellStart"/>
      <w:r w:rsidRPr="00A3033D">
        <w:t>module</w:t>
      </w:r>
      <w:proofErr w:type="spellEnd"/>
      <w:r w:rsidRPr="00A3033D">
        <w:t xml:space="preserve"> </w:t>
      </w:r>
      <w:proofErr w:type="spellStart"/>
      <w:r w:rsidRPr="00A3033D">
        <w:t>or</w:t>
      </w:r>
      <w:proofErr w:type="spellEnd"/>
      <w:r w:rsidRPr="00A3033D">
        <w:t xml:space="preserve"> </w:t>
      </w:r>
      <w:proofErr w:type="spellStart"/>
      <w:r w:rsidRPr="00A3033D">
        <w:t>both</w:t>
      </w:r>
      <w:proofErr w:type="spellEnd"/>
      <w:r w:rsidRPr="00A3033D">
        <w:t>.</w:t>
      </w:r>
    </w:p>
    <w:p w14:paraId="3A808CE8" w14:textId="77777777" w:rsidR="00F26031" w:rsidRDefault="00F26031" w:rsidP="00F26031">
      <w:r w:rsidRPr="00A3033D">
        <w:t xml:space="preserve">The </w:t>
      </w:r>
      <w:proofErr w:type="spellStart"/>
      <w:r w:rsidRPr="00A3033D">
        <w:t>key</w:t>
      </w:r>
      <w:proofErr w:type="spellEnd"/>
      <w:r w:rsidRPr="00A3033D">
        <w:t xml:space="preserve"> </w:t>
      </w:r>
      <w:proofErr w:type="spellStart"/>
      <w:r>
        <w:t>we</w:t>
      </w:r>
      <w:proofErr w:type="spellEnd"/>
      <w:r w:rsidRPr="00A3033D">
        <w:t xml:space="preserve"> will send </w:t>
      </w:r>
      <w:proofErr w:type="spellStart"/>
      <w:r w:rsidRPr="00A3033D">
        <w:t>to</w:t>
      </w:r>
      <w:proofErr w:type="spellEnd"/>
      <w:r w:rsidRPr="00A3033D">
        <w:t xml:space="preserve"> </w:t>
      </w:r>
      <w:proofErr w:type="spellStart"/>
      <w:r>
        <w:t>that</w:t>
      </w:r>
      <w:proofErr w:type="spellEnd"/>
      <w:r w:rsidRPr="00A3033D">
        <w:t xml:space="preserve"> </w:t>
      </w:r>
      <w:proofErr w:type="spellStart"/>
      <w:r w:rsidRPr="00A3033D">
        <w:t>customer</w:t>
      </w:r>
      <w:proofErr w:type="spellEnd"/>
      <w:r w:rsidRPr="00A3033D">
        <w:t xml:space="preserve"> will </w:t>
      </w:r>
      <w:proofErr w:type="spellStart"/>
      <w:r w:rsidRPr="00A3033D">
        <w:t>unlock</w:t>
      </w:r>
      <w:proofErr w:type="spellEnd"/>
      <w:r w:rsidRPr="00A3033D">
        <w:t xml:space="preserve"> </w:t>
      </w:r>
      <w:proofErr w:type="spellStart"/>
      <w:r w:rsidRPr="00A3033D">
        <w:t>only</w:t>
      </w:r>
      <w:proofErr w:type="spellEnd"/>
      <w:r w:rsidRPr="00A3033D">
        <w:t xml:space="preserve"> </w:t>
      </w:r>
      <w:proofErr w:type="spellStart"/>
      <w:r w:rsidRPr="00A3033D">
        <w:t>the</w:t>
      </w:r>
      <w:proofErr w:type="spellEnd"/>
      <w:r w:rsidRPr="00A3033D">
        <w:t xml:space="preserve"> </w:t>
      </w:r>
      <w:proofErr w:type="spellStart"/>
      <w:r w:rsidRPr="00A3033D">
        <w:t>modules</w:t>
      </w:r>
      <w:proofErr w:type="spellEnd"/>
      <w:r w:rsidRPr="00A3033D">
        <w:t xml:space="preserve"> </w:t>
      </w:r>
      <w:proofErr w:type="spellStart"/>
      <w:r w:rsidRPr="00A3033D">
        <w:t>purchased</w:t>
      </w:r>
      <w:proofErr w:type="spellEnd"/>
      <w:r w:rsidRPr="00A3033D">
        <w:t>.</w:t>
      </w:r>
    </w:p>
    <w:p w14:paraId="70AA8428" w14:textId="77777777" w:rsidR="00F26031" w:rsidRDefault="00F26031" w:rsidP="00F26031">
      <w:r>
        <w:t xml:space="preserve">Proteus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16 </w:t>
      </w:r>
      <w:proofErr w:type="spellStart"/>
      <w:r>
        <w:t>modules</w:t>
      </w:r>
      <w:proofErr w:type="spellEnd"/>
      <w:r>
        <w:t xml:space="preserve">. See </w:t>
      </w:r>
      <w:proofErr w:type="spellStart"/>
      <w:proofErr w:type="gramStart"/>
      <w:r>
        <w:t>RCertificate.</w:t>
      </w:r>
      <w:r w:rsidRPr="00DC05A7">
        <w:t>ModulesMask</w:t>
      </w:r>
      <w:proofErr w:type="spellEnd"/>
      <w:r>
        <w:t xml:space="preserve"> .</w:t>
      </w:r>
      <w:proofErr w:type="gramEnd"/>
    </w:p>
    <w:p w14:paraId="589CF79A" w14:textId="77777777" w:rsidR="00F26031" w:rsidRDefault="00F26031" w:rsidP="00F26031"/>
    <w:p w14:paraId="18D3BF91" w14:textId="77777777" w:rsidR="00F26031" w:rsidRPr="00677265" w:rsidRDefault="00F26031" w:rsidP="00F26031">
      <w:pPr>
        <w:pStyle w:val="Heading2"/>
      </w:pPr>
      <w:bookmarkStart w:id="13" w:name="_Toc119505410"/>
      <w:proofErr w:type="spellStart"/>
      <w:r>
        <w:t>Advanced</w:t>
      </w:r>
      <w:proofErr w:type="spellEnd"/>
      <w:r>
        <w:t xml:space="preserve"> </w:t>
      </w:r>
      <w:proofErr w:type="spellStart"/>
      <w:r>
        <w:t>topics</w:t>
      </w:r>
      <w:bookmarkEnd w:id="13"/>
      <w:proofErr w:type="spellEnd"/>
    </w:p>
    <w:p w14:paraId="0E68D161" w14:textId="77777777" w:rsidR="00F26031" w:rsidRDefault="00F26031" w:rsidP="00F26031"/>
    <w:p w14:paraId="66353673" w14:textId="77777777" w:rsidR="00F26031" w:rsidRPr="00677265" w:rsidRDefault="00F26031" w:rsidP="00F26031">
      <w:pPr>
        <w:pStyle w:val="Heading2"/>
        <w:spacing w:before="0" w:after="0"/>
        <w:rPr>
          <w:sz w:val="24"/>
        </w:rPr>
      </w:pPr>
      <w:bookmarkStart w:id="14" w:name="_Toc119505411"/>
      <w:proofErr w:type="spellStart"/>
      <w:r>
        <w:rPr>
          <w:sz w:val="24"/>
        </w:rPr>
        <w:t>Under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hood</w:t>
      </w:r>
      <w:bookmarkEnd w:id="14"/>
      <w:proofErr w:type="spellEnd"/>
    </w:p>
    <w:p w14:paraId="2276CD2B" w14:textId="77777777" w:rsidR="00F26031" w:rsidRDefault="00F26031" w:rsidP="00F26031"/>
    <w:p w14:paraId="42A9B9F8" w14:textId="77777777" w:rsidR="00F26031" w:rsidRDefault="00F26031" w:rsidP="00F26031">
      <w:r w:rsidRPr="00677265">
        <w:t xml:space="preserve">At </w:t>
      </w:r>
      <w:proofErr w:type="spellStart"/>
      <w:r w:rsidRPr="00677265">
        <w:t>startup</w:t>
      </w:r>
      <w:proofErr w:type="spellEnd"/>
      <w:r w:rsidRPr="00677265">
        <w:t xml:space="preserve">, Proteus </w:t>
      </w:r>
      <w:proofErr w:type="spellStart"/>
      <w:r w:rsidRPr="00677265">
        <w:t>checks</w:t>
      </w:r>
      <w:proofErr w:type="spellEnd"/>
      <w:r w:rsidRPr="00677265">
        <w:t xml:space="preserve"> </w:t>
      </w:r>
      <w:proofErr w:type="spellStart"/>
      <w:r w:rsidRPr="00677265">
        <w:t>if</w:t>
      </w:r>
      <w:proofErr w:type="spellEnd"/>
      <w:r w:rsidRPr="00677265">
        <w:t xml:space="preserve"> </w:t>
      </w:r>
      <w:proofErr w:type="spellStart"/>
      <w:r w:rsidRPr="00677265">
        <w:t>any</w:t>
      </w:r>
      <w:proofErr w:type="spellEnd"/>
      <w:r w:rsidRPr="00677265">
        <w:t xml:space="preserve"> </w:t>
      </w:r>
      <w:proofErr w:type="spellStart"/>
      <w:r>
        <w:t>certificate</w:t>
      </w:r>
      <w:proofErr w:type="spellEnd"/>
      <w:r w:rsidRPr="00677265">
        <w:t xml:space="preserve"> </w:t>
      </w:r>
      <w:proofErr w:type="spellStart"/>
      <w:r w:rsidRPr="00677265">
        <w:t>is</w:t>
      </w:r>
      <w:proofErr w:type="spellEnd"/>
      <w:r w:rsidRPr="00677265">
        <w:t xml:space="preserve"> </w:t>
      </w:r>
      <w:proofErr w:type="spellStart"/>
      <w:r w:rsidRPr="00677265">
        <w:t>already</w:t>
      </w:r>
      <w:proofErr w:type="spellEnd"/>
      <w:r w:rsidRPr="00677265">
        <w:t xml:space="preserve"> </w:t>
      </w:r>
      <w:proofErr w:type="spellStart"/>
      <w:r w:rsidRPr="00677265">
        <w:t>installed</w:t>
      </w:r>
      <w:proofErr w:type="spellEnd"/>
      <w:r w:rsidRPr="00677265">
        <w:t>.</w:t>
      </w:r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multiple </w:t>
      </w:r>
      <w:proofErr w:type="spellStart"/>
      <w:r>
        <w:t>certificates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, but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active</w:t>
      </w:r>
      <w:proofErr w:type="spellEnd"/>
      <w:r>
        <w:t>/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>.</w:t>
      </w:r>
    </w:p>
    <w:p w14:paraId="045046A6" w14:textId="77777777" w:rsidR="00F26031" w:rsidRPr="006D30ED" w:rsidRDefault="00F26031" w:rsidP="00F26031">
      <w:proofErr w:type="spellStart"/>
      <w:r>
        <w:t>If</w:t>
      </w:r>
      <w:proofErr w:type="spellEnd"/>
      <w:r>
        <w:t xml:space="preserve"> a </w:t>
      </w:r>
      <w:proofErr w:type="spellStart"/>
      <w:r>
        <w:t>certificate</w:t>
      </w:r>
      <w:proofErr w:type="spellEnd"/>
      <w:r w:rsidRPr="00677265"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, </w:t>
      </w:r>
      <w:proofErr w:type="spellStart"/>
      <w:r>
        <w:t>it</w:t>
      </w:r>
      <w:proofErr w:type="spellEnd"/>
      <w:r w:rsidRPr="00677265">
        <w:t xml:space="preserve"> </w:t>
      </w:r>
      <w:proofErr w:type="spellStart"/>
      <w:r w:rsidRPr="00677265">
        <w:t>is</w:t>
      </w:r>
      <w:proofErr w:type="spellEnd"/>
      <w:r w:rsidRPr="00677265">
        <w:t xml:space="preserve"> </w:t>
      </w:r>
      <w:proofErr w:type="spellStart"/>
      <w:r w:rsidRPr="00677265">
        <w:t>decoded</w:t>
      </w:r>
      <w:proofErr w:type="spellEnd"/>
      <w:r w:rsidRPr="00677265">
        <w:t xml:space="preserve"> </w:t>
      </w:r>
      <w:r>
        <w:t>and</w:t>
      </w:r>
      <w:r w:rsidRPr="00677265">
        <w:t xml:space="preserve"> </w:t>
      </w:r>
      <w:proofErr w:type="spellStart"/>
      <w:r w:rsidRPr="00677265">
        <w:t>loaded</w:t>
      </w:r>
      <w:proofErr w:type="spellEnd"/>
      <w:r w:rsidRPr="00677265">
        <w:t xml:space="preserve"> </w:t>
      </w:r>
      <w:proofErr w:type="spellStart"/>
      <w:r w:rsidRPr="00677265">
        <w:t>into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'</w:t>
      </w:r>
      <w:proofErr w:type="spellStart"/>
      <w:r w:rsidRPr="00A03347">
        <w:t>CurCertif</w:t>
      </w:r>
      <w:proofErr w:type="spellEnd"/>
      <w:r>
        <w:t xml:space="preserve">' </w:t>
      </w:r>
      <w:proofErr w:type="spellStart"/>
      <w:r>
        <w:t>field</w:t>
      </w:r>
      <w:proofErr w:type="spellEnd"/>
      <w:r w:rsidRPr="00677265">
        <w:t>.</w:t>
      </w:r>
      <w:r>
        <w:t xml:space="preserve"> </w:t>
      </w:r>
      <w:proofErr w:type="spellStart"/>
      <w:r w:rsidRPr="006D30ED">
        <w:t>Then</w:t>
      </w:r>
      <w:proofErr w:type="spellEnd"/>
      <w:r w:rsidRPr="006D30ED">
        <w:t xml:space="preserve"> Proteus </w:t>
      </w:r>
      <w:proofErr w:type="spellStart"/>
      <w:r w:rsidRPr="006D30ED">
        <w:t>sets</w:t>
      </w:r>
      <w:proofErr w:type="spellEnd"/>
      <w:r w:rsidRPr="006D30ED">
        <w:t xml:space="preserve"> </w:t>
      </w:r>
      <w:proofErr w:type="spellStart"/>
      <w:r w:rsidRPr="006D30ED">
        <w:t>the</w:t>
      </w:r>
      <w:proofErr w:type="spellEnd"/>
      <w:r w:rsidRPr="006D30ED">
        <w:t xml:space="preserve"> </w:t>
      </w:r>
      <w:proofErr w:type="spellStart"/>
      <w:r w:rsidRPr="006D30ED">
        <w:t>LicState</w:t>
      </w:r>
      <w:proofErr w:type="spellEnd"/>
      <w:r w:rsidRPr="006D30ED">
        <w:t xml:space="preserve"> </w:t>
      </w:r>
      <w:proofErr w:type="spellStart"/>
      <w:r w:rsidRPr="006D30ED">
        <w:t>field</w:t>
      </w:r>
      <w:proofErr w:type="spellEnd"/>
      <w:r w:rsidRPr="006D30ED">
        <w:t xml:space="preserve"> </w:t>
      </w:r>
      <w:proofErr w:type="spellStart"/>
      <w:r w:rsidRPr="006D30ED">
        <w:t>accordingly</w:t>
      </w:r>
      <w:proofErr w:type="spellEnd"/>
      <w:r w:rsidRPr="006D30ED">
        <w:t xml:space="preserve"> (</w:t>
      </w:r>
      <w:proofErr w:type="spellStart"/>
      <w:r w:rsidRPr="006D30ED">
        <w:t>demo</w:t>
      </w:r>
      <w:proofErr w:type="spellEnd"/>
      <w:r w:rsidRPr="006D30ED">
        <w:t xml:space="preserve">, </w:t>
      </w:r>
      <w:proofErr w:type="spellStart"/>
      <w:r w:rsidRPr="006D30ED">
        <w:t>trial</w:t>
      </w:r>
      <w:proofErr w:type="spellEnd"/>
      <w:r w:rsidRPr="006D30ED">
        <w:t>, registered)</w:t>
      </w:r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loaded</w:t>
      </w:r>
      <w:proofErr w:type="spellEnd"/>
      <w:r w:rsidRPr="006D30ED">
        <w:t>.</w:t>
      </w:r>
    </w:p>
    <w:p w14:paraId="16B302D5" w14:textId="77777777" w:rsidR="00F26031" w:rsidRDefault="00F26031" w:rsidP="00F26031">
      <w:proofErr w:type="spellStart"/>
      <w:r w:rsidRPr="00677265">
        <w:t>If</w:t>
      </w:r>
      <w:proofErr w:type="spellEnd"/>
      <w:r w:rsidRPr="00677265">
        <w:t xml:space="preserve"> </w:t>
      </w:r>
      <w:proofErr w:type="spellStart"/>
      <w:r w:rsidRPr="00677265">
        <w:t>no</w:t>
      </w:r>
      <w:proofErr w:type="spellEnd"/>
      <w:r w:rsidRPr="00677265">
        <w:t xml:space="preserve"> </w:t>
      </w:r>
      <w:proofErr w:type="spellStart"/>
      <w:r>
        <w:t>certificate</w:t>
      </w:r>
      <w:proofErr w:type="spellEnd"/>
      <w:r w:rsidRPr="00677265">
        <w:t xml:space="preserve"> </w:t>
      </w:r>
      <w:proofErr w:type="spellStart"/>
      <w:r w:rsidRPr="00677265">
        <w:t>is</w:t>
      </w:r>
      <w:proofErr w:type="spellEnd"/>
      <w:r w:rsidRPr="00677265">
        <w:t xml:space="preserve"> </w:t>
      </w:r>
      <w:proofErr w:type="spellStart"/>
      <w:r w:rsidRPr="00677265">
        <w:t>found</w:t>
      </w:r>
      <w:proofErr w:type="spellEnd"/>
      <w:r>
        <w:t>,</w:t>
      </w:r>
      <w:r w:rsidRPr="00677265">
        <w:t xml:space="preserve"> </w:t>
      </w:r>
      <w:r>
        <w:t xml:space="preserve">Proteus </w:t>
      </w:r>
      <w:proofErr w:type="spellStart"/>
      <w:r>
        <w:t>uses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certificate</w:t>
      </w:r>
      <w:proofErr w:type="spellEnd"/>
      <w:r w:rsidRPr="00677265">
        <w:t xml:space="preserve">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 w:rsidRPr="00677265">
        <w:t>.</w:t>
      </w:r>
      <w:r>
        <w:t xml:space="preserve"> </w:t>
      </w:r>
      <w:proofErr w:type="spellStart"/>
      <w:r>
        <w:t>Usually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“Trial” </w:t>
      </w:r>
      <w:proofErr w:type="spellStart"/>
      <w:r>
        <w:t>certificate</w:t>
      </w:r>
      <w:proofErr w:type="spellEnd"/>
      <w:r>
        <w:t>.</w:t>
      </w:r>
    </w:p>
    <w:p w14:paraId="6C806584" w14:textId="77777777" w:rsidR="00F26031" w:rsidRPr="00677265" w:rsidRDefault="00F26031" w:rsidP="00F26031"/>
    <w:p w14:paraId="14C36561" w14:textId="77777777" w:rsidR="00F26031" w:rsidRDefault="00F26031" w:rsidP="00F26031">
      <w:r>
        <w:t>A</w:t>
      </w:r>
      <w:r w:rsidRPr="00677265">
        <w:t xml:space="preserve">t </w:t>
      </w:r>
      <w:proofErr w:type="spellStart"/>
      <w:r w:rsidRPr="00677265">
        <w:t>startup</w:t>
      </w:r>
      <w:proofErr w:type="spellEnd"/>
      <w:r>
        <w:t xml:space="preserve">, </w:t>
      </w:r>
      <w:proofErr w:type="spellStart"/>
      <w:r>
        <w:t>t</w:t>
      </w:r>
      <w:r w:rsidRPr="00677265">
        <w:t>he</w:t>
      </w:r>
      <w:proofErr w:type="spellEnd"/>
      <w:r w:rsidRPr="00677265">
        <w:t xml:space="preserve"> </w:t>
      </w:r>
      <w:proofErr w:type="spellStart"/>
      <w:r w:rsidRPr="00677265">
        <w:t>program</w:t>
      </w:r>
      <w:proofErr w:type="spellEnd"/>
      <w:r w:rsidRPr="00677265">
        <w:t xml:space="preserve"> also </w:t>
      </w:r>
      <w:proofErr w:type="spellStart"/>
      <w:r w:rsidRPr="00677265">
        <w:t>checks</w:t>
      </w:r>
      <w:proofErr w:type="spellEnd"/>
      <w:r w:rsidRPr="00677265">
        <w:t xml:space="preserve"> </w:t>
      </w:r>
      <w:proofErr w:type="spellStart"/>
      <w:r w:rsidRPr="00677265">
        <w:t>if</w:t>
      </w:r>
      <w:proofErr w:type="spellEnd"/>
      <w:r w:rsidRPr="00677265">
        <w:t xml:space="preserve"> </w:t>
      </w:r>
      <w:proofErr w:type="spellStart"/>
      <w:r w:rsidRPr="00677265">
        <w:t>the</w:t>
      </w:r>
      <w:proofErr w:type="spellEnd"/>
      <w:r w:rsidRPr="00677265">
        <w:t xml:space="preserve"> </w:t>
      </w:r>
      <w:proofErr w:type="spellStart"/>
      <w:r w:rsidRPr="00677265">
        <w:t>system</w:t>
      </w:r>
      <w:proofErr w:type="spellEnd"/>
      <w:r w:rsidRPr="00677265">
        <w:t xml:space="preserve"> date </w:t>
      </w:r>
      <w:proofErr w:type="spellStart"/>
      <w:r w:rsidRPr="00677265">
        <w:t>has</w:t>
      </w:r>
      <w:proofErr w:type="spellEnd"/>
      <w:r w:rsidRPr="00677265">
        <w:t xml:space="preserve"> </w:t>
      </w:r>
      <w:proofErr w:type="spellStart"/>
      <w:r w:rsidRPr="00677265">
        <w:t>been</w:t>
      </w:r>
      <w:proofErr w:type="spellEnd"/>
      <w:r w:rsidRPr="00677265">
        <w:t xml:space="preserve"> </w:t>
      </w:r>
      <w:proofErr w:type="spellStart"/>
      <w:r w:rsidRPr="00677265">
        <w:t>tampered</w:t>
      </w:r>
      <w:proofErr w:type="spellEnd"/>
      <w:r w:rsidRPr="00677265">
        <w:t xml:space="preserve"> </w:t>
      </w:r>
      <w:proofErr w:type="spellStart"/>
      <w:r w:rsidRPr="00677265">
        <w:t>with</w:t>
      </w:r>
      <w:proofErr w:type="spellEnd"/>
      <w:r w:rsidRPr="00677265">
        <w:t xml:space="preserve">. </w:t>
      </w:r>
      <w:proofErr w:type="spellStart"/>
      <w:r>
        <w:t>TProteus.</w:t>
      </w:r>
      <w:r w:rsidRPr="00677265">
        <w:t>LastSeen</w:t>
      </w:r>
      <w:proofErr w:type="spellEnd"/>
      <w:r w:rsidRPr="00677265">
        <w:t xml:space="preserve"> </w:t>
      </w:r>
      <w:proofErr w:type="spellStart"/>
      <w:r w:rsidRPr="00677265">
        <w:t>field</w:t>
      </w:r>
      <w:proofErr w:type="spellEnd"/>
      <w:r w:rsidRPr="00677265">
        <w:t xml:space="preserve"> </w:t>
      </w:r>
      <w:proofErr w:type="spellStart"/>
      <w:r w:rsidRPr="00677265">
        <w:t>is</w:t>
      </w:r>
      <w:proofErr w:type="spellEnd"/>
      <w:r w:rsidRPr="00677265">
        <w:t xml:space="preserve"> </w:t>
      </w:r>
      <w:proofErr w:type="spellStart"/>
      <w:r w:rsidRPr="00677265">
        <w:t>used</w:t>
      </w:r>
      <w:proofErr w:type="spellEnd"/>
      <w:r w:rsidRPr="00677265">
        <w:t xml:space="preserve"> </w:t>
      </w:r>
      <w:proofErr w:type="spellStart"/>
      <w:r w:rsidRPr="00677265">
        <w:t>for</w:t>
      </w:r>
      <w:proofErr w:type="spellEnd"/>
      <w:r w:rsidRPr="00677265">
        <w:t xml:space="preserve"> </w:t>
      </w:r>
      <w:proofErr w:type="spellStart"/>
      <w:r w:rsidRPr="00677265">
        <w:t>this</w:t>
      </w:r>
      <w:proofErr w:type="spellEnd"/>
      <w:r w:rsidRPr="00677265">
        <w:t>.</w:t>
      </w:r>
      <w:r>
        <w:t xml:space="preserve"> Proteus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detect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tries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Trial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 back </w:t>
      </w:r>
      <w:proofErr w:type="spellStart"/>
      <w:r>
        <w:t>computer’s</w:t>
      </w:r>
      <w:proofErr w:type="spellEnd"/>
      <w:r>
        <w:t xml:space="preserve"> </w:t>
      </w:r>
      <w:proofErr w:type="spellStart"/>
      <w:r>
        <w:t>clock</w:t>
      </w:r>
      <w:proofErr w:type="spellEnd"/>
      <w:r>
        <w:t xml:space="preserve">. An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triggered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Proteus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code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do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(lock down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, </w:t>
      </w:r>
      <w:proofErr w:type="spellStart"/>
      <w:r>
        <w:t>etc</w:t>
      </w:r>
      <w:proofErr w:type="spellEnd"/>
      <w:r>
        <w:t>).</w:t>
      </w:r>
    </w:p>
    <w:p w14:paraId="2714E76C" w14:textId="77777777" w:rsidR="00F26031" w:rsidRDefault="00F26031" w:rsidP="00F26031"/>
    <w:p w14:paraId="67FEE203" w14:textId="77777777" w:rsidR="00F26031" w:rsidRPr="00913B53" w:rsidRDefault="00F26031" w:rsidP="00F26031">
      <w:pPr>
        <w:pStyle w:val="Heading2"/>
        <w:rPr>
          <w:rFonts w:asciiTheme="minorHAnsi" w:hAnsiTheme="minorHAnsi" w:cstheme="minorHAnsi"/>
          <w:sz w:val="22"/>
        </w:rPr>
      </w:pPr>
      <w:bookmarkStart w:id="15" w:name="_Toc119505412"/>
      <w:r>
        <w:t xml:space="preserve">Setting </w:t>
      </w:r>
      <w:proofErr w:type="spellStart"/>
      <w:r>
        <w:t>up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app</w:t>
      </w:r>
      <w:bookmarkStart w:id="16" w:name="_Toc119505413"/>
      <w:bookmarkEnd w:id="15"/>
      <w:proofErr w:type="spellEnd"/>
    </w:p>
    <w:p w14:paraId="38318DBE" w14:textId="77777777" w:rsidR="00F26031" w:rsidRPr="00913B53" w:rsidRDefault="00F26031" w:rsidP="00F26031">
      <w:pPr>
        <w:rPr>
          <w:rFonts w:asciiTheme="minorHAnsi" w:hAnsiTheme="minorHAnsi" w:cstheme="minorHAnsi"/>
        </w:rPr>
      </w:pPr>
      <w:proofErr w:type="spellStart"/>
      <w:r w:rsidRPr="00677265">
        <w:lastRenderedPageBreak/>
        <w:t>Step</w:t>
      </w:r>
      <w:proofErr w:type="spellEnd"/>
      <w:r w:rsidRPr="00677265">
        <w:t xml:space="preserve"> </w:t>
      </w:r>
      <w:proofErr w:type="spellStart"/>
      <w:r w:rsidRPr="00677265">
        <w:t>by</w:t>
      </w:r>
      <w:proofErr w:type="spellEnd"/>
      <w:r w:rsidRPr="00677265">
        <w:t xml:space="preserve"> </w:t>
      </w:r>
      <w:proofErr w:type="spellStart"/>
      <w:r w:rsidRPr="00677265">
        <w:t>step</w:t>
      </w:r>
      <w:proofErr w:type="spellEnd"/>
      <w:r w:rsidRPr="00677265">
        <w:t xml:space="preserve"> </w:t>
      </w:r>
      <w:proofErr w:type="spellStart"/>
      <w:r w:rsidRPr="00677265">
        <w:t>guide</w:t>
      </w:r>
      <w:bookmarkEnd w:id="16"/>
      <w:proofErr w:type="spellEnd"/>
    </w:p>
    <w:p w14:paraId="60178724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01A8571C" w14:textId="77777777" w:rsidR="00F26031" w:rsidRDefault="00F26031" w:rsidP="00F26031">
      <w:pPr>
        <w:pStyle w:val="Heading4"/>
      </w:pPr>
      <w:proofErr w:type="spellStart"/>
      <w:r>
        <w:t>Build</w:t>
      </w:r>
      <w:proofErr w:type="spellEnd"/>
      <w:r>
        <w:t xml:space="preserve"> a Key Generator</w:t>
      </w:r>
    </w:p>
    <w:p w14:paraId="32227748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6F46E224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1. Start a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>
        <w:rPr>
          <w:rFonts w:asciiTheme="minorHAnsi" w:hAnsiTheme="minorHAnsi" w:cstheme="minorHAnsi"/>
          <w:sz w:val="22"/>
        </w:rPr>
        <w:t xml:space="preserve"> Delphi VCL </w:t>
      </w:r>
      <w:proofErr w:type="spellStart"/>
      <w:r>
        <w:rPr>
          <w:rFonts w:asciiTheme="minorHAnsi" w:hAnsiTheme="minorHAnsi" w:cstheme="minorHAnsi"/>
          <w:sz w:val="22"/>
        </w:rPr>
        <w:t>app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</w:p>
    <w:p w14:paraId="0D5E746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2. </w:t>
      </w:r>
      <w:r w:rsidRPr="00677265">
        <w:rPr>
          <w:rFonts w:asciiTheme="minorHAnsi" w:hAnsiTheme="minorHAnsi" w:cstheme="minorHAnsi"/>
          <w:sz w:val="22"/>
        </w:rPr>
        <w:t xml:space="preserve">Drop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TProteus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control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on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form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7BA381AE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3. Click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Proteus and </w:t>
      </w:r>
      <w:proofErr w:type="spellStart"/>
      <w:r>
        <w:rPr>
          <w:rFonts w:asciiTheme="minorHAnsi" w:hAnsiTheme="minorHAnsi" w:cstheme="minorHAnsi"/>
          <w:sz w:val="22"/>
        </w:rPr>
        <w:t>prepare</w:t>
      </w:r>
      <w:proofErr w:type="spellEnd"/>
      <w:r>
        <w:rPr>
          <w:rFonts w:asciiTheme="minorHAnsi" w:hAnsiTheme="minorHAnsi" w:cstheme="minorHAnsi"/>
          <w:sz w:val="22"/>
        </w:rPr>
        <w:t xml:space="preserve"> a Trial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>:</w:t>
      </w:r>
    </w:p>
    <w:p w14:paraId="4AB2E540" w14:textId="77777777" w:rsidR="00F26031" w:rsidRPr="00677265" w:rsidRDefault="00F26031" w:rsidP="00F26031">
      <w:pPr>
        <w:pStyle w:val="StandardWeb1"/>
        <w:numPr>
          <w:ilvl w:val="0"/>
          <w:numId w:val="13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Set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r w:rsidRPr="00677265">
        <w:rPr>
          <w:rFonts w:asciiTheme="minorHAnsi" w:hAnsiTheme="minorHAnsi" w:cstheme="minorHAnsi"/>
          <w:sz w:val="22"/>
        </w:rPr>
        <w:t>ProductName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field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something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like '</w:t>
      </w:r>
      <w:proofErr w:type="spellStart"/>
      <w:r w:rsidRPr="00677265">
        <w:rPr>
          <w:rFonts w:asciiTheme="minorHAnsi" w:hAnsiTheme="minorHAnsi" w:cstheme="minorHAnsi"/>
          <w:sz w:val="22"/>
        </w:rPr>
        <w:t>My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product</w:t>
      </w:r>
      <w:proofErr w:type="spellEnd"/>
      <w:r w:rsidRPr="00677265">
        <w:rPr>
          <w:rFonts w:asciiTheme="minorHAnsi" w:hAnsiTheme="minorHAnsi" w:cstheme="minorHAnsi"/>
          <w:sz w:val="22"/>
        </w:rPr>
        <w:t>'</w:t>
      </w:r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whatever</w:t>
      </w:r>
      <w:proofErr w:type="spellEnd"/>
      <w:r>
        <w:rPr>
          <w:rFonts w:asciiTheme="minorHAnsi" w:hAnsiTheme="minorHAnsi" w:cstheme="minorHAnsi"/>
          <w:sz w:val="22"/>
        </w:rPr>
        <w:t>).</w:t>
      </w:r>
    </w:p>
    <w:p w14:paraId="4C119799" w14:textId="77777777" w:rsidR="00F26031" w:rsidRDefault="00F26031" w:rsidP="00F26031">
      <w:pPr>
        <w:pStyle w:val="StandardWeb1"/>
        <w:numPr>
          <w:ilvl w:val="0"/>
          <w:numId w:val="13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Set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proofErr w:type="gramStart"/>
      <w:r>
        <w:rPr>
          <w:rFonts w:asciiTheme="minorHAnsi" w:hAnsiTheme="minorHAnsi" w:cstheme="minorHAnsi"/>
          <w:sz w:val="22"/>
        </w:rPr>
        <w:t>Proteus.</w:t>
      </w:r>
      <w:r w:rsidRPr="00677265">
        <w:rPr>
          <w:rFonts w:asciiTheme="minorHAnsi" w:hAnsiTheme="minorHAnsi" w:cstheme="minorHAnsi"/>
          <w:sz w:val="22"/>
        </w:rPr>
        <w:t>Certificate.CertificateID</w:t>
      </w:r>
      <w:proofErr w:type="spellEnd"/>
      <w:proofErr w:type="gram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field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anything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want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</w:t>
      </w:r>
      <w:r w:rsidRPr="00677265">
        <w:rPr>
          <w:rFonts w:asciiTheme="minorHAnsi" w:hAnsiTheme="minorHAnsi" w:cstheme="minorHAnsi"/>
          <w:sz w:val="22"/>
        </w:rPr>
        <w:t>xample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: </w:t>
      </w:r>
      <w:proofErr w:type="spellStart"/>
      <w:r>
        <w:rPr>
          <w:rFonts w:asciiTheme="minorHAnsi" w:hAnsiTheme="minorHAnsi" w:cstheme="minorHAnsi"/>
          <w:sz w:val="22"/>
        </w:rPr>
        <w:t>s</w:t>
      </w:r>
      <w:r w:rsidRPr="00677265">
        <w:rPr>
          <w:rFonts w:asciiTheme="minorHAnsi" w:hAnsiTheme="minorHAnsi" w:cstheme="minorHAnsi"/>
          <w:sz w:val="22"/>
        </w:rPr>
        <w:t>et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'Trial'. </w:t>
      </w: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release a </w:t>
      </w:r>
      <w:proofErr w:type="spellStart"/>
      <w:r w:rsidRPr="00677265">
        <w:rPr>
          <w:rFonts w:asciiTheme="minorHAnsi" w:hAnsiTheme="minorHAnsi" w:cstheme="minorHAnsi"/>
          <w:sz w:val="22"/>
        </w:rPr>
        <w:t>new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version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and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want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offer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new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trial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period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so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'taste'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product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one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more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time,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change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ID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something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like 'Trial 2'</w:t>
      </w:r>
      <w:r>
        <w:rPr>
          <w:rFonts w:asciiTheme="minorHAnsi" w:hAnsiTheme="minorHAnsi" w:cstheme="minorHAnsi"/>
          <w:sz w:val="22"/>
        </w:rPr>
        <w:t>.</w:t>
      </w:r>
    </w:p>
    <w:p w14:paraId="59F1B02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562C90">
        <w:rPr>
          <w:rFonts w:asciiTheme="minorHAnsi" w:hAnsiTheme="minorHAnsi" w:cstheme="minorHAnsi"/>
          <w:sz w:val="22"/>
          <w:u w:val="single"/>
        </w:rPr>
        <w:t>Optionally</w:t>
      </w:r>
      <w:proofErr w:type="spellEnd"/>
      <w:r>
        <w:rPr>
          <w:rFonts w:asciiTheme="minorHAnsi" w:hAnsiTheme="minorHAnsi" w:cstheme="minorHAnsi"/>
          <w:sz w:val="22"/>
        </w:rPr>
        <w:t xml:space="preserve"> Generate also a “Permanent </w:t>
      </w:r>
      <w:proofErr w:type="spellStart"/>
      <w:r>
        <w:rPr>
          <w:rFonts w:asciiTheme="minorHAnsi" w:hAnsiTheme="minorHAnsi" w:cstheme="minorHAnsi"/>
          <w:sz w:val="22"/>
        </w:rPr>
        <w:t>license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>:</w:t>
      </w:r>
    </w:p>
    <w:p w14:paraId="27FEE33E" w14:textId="77777777" w:rsidR="00F26031" w:rsidRDefault="00F26031" w:rsidP="00F26031">
      <w:pPr>
        <w:pStyle w:val="StandardWeb1"/>
        <w:numPr>
          <w:ilvl w:val="0"/>
          <w:numId w:val="13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a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677265">
        <w:rPr>
          <w:rFonts w:asciiTheme="minorHAnsi" w:hAnsiTheme="minorHAnsi" w:cstheme="minorHAnsi"/>
          <w:sz w:val="22"/>
        </w:rPr>
        <w:t>Permanent</w:t>
      </w:r>
      <w:proofErr w:type="gram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delivered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as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 </w:t>
      </w:r>
      <w:proofErr w:type="spellStart"/>
      <w:r w:rsidRPr="00677265">
        <w:rPr>
          <w:rFonts w:asciiTheme="minorHAnsi" w:hAnsiTheme="minorHAnsi" w:cstheme="minorHAnsi"/>
          <w:sz w:val="22"/>
        </w:rPr>
        <w:t>text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): </w:t>
      </w:r>
      <w:proofErr w:type="spellStart"/>
      <w:r>
        <w:rPr>
          <w:rFonts w:asciiTheme="minorHAnsi" w:hAnsiTheme="minorHAnsi" w:cstheme="minorHAnsi"/>
          <w:sz w:val="22"/>
        </w:rPr>
        <w:t>s</w:t>
      </w:r>
      <w:r w:rsidRPr="00677265">
        <w:rPr>
          <w:rFonts w:asciiTheme="minorHAnsi" w:hAnsiTheme="minorHAnsi" w:cstheme="minorHAnsi"/>
          <w:sz w:val="22"/>
        </w:rPr>
        <w:t>et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ID </w:t>
      </w:r>
      <w:proofErr w:type="spellStart"/>
      <w:r w:rsidRPr="00677265">
        <w:rPr>
          <w:rFonts w:asciiTheme="minorHAnsi" w:hAnsiTheme="minorHAnsi" w:cstheme="minorHAnsi"/>
          <w:sz w:val="22"/>
        </w:rPr>
        <w:t>field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something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like 'Definitive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' 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'</w:t>
      </w:r>
      <w:proofErr w:type="spellStart"/>
      <w:r>
        <w:rPr>
          <w:rFonts w:asciiTheme="minorHAnsi" w:hAnsiTheme="minorHAnsi" w:cstheme="minorHAnsi"/>
          <w:sz w:val="22"/>
        </w:rPr>
        <w:t>Rent</w:t>
      </w:r>
      <w:proofErr w:type="spellEnd"/>
      <w:r>
        <w:rPr>
          <w:rFonts w:asciiTheme="minorHAnsi" w:hAnsiTheme="minorHAnsi" w:cstheme="minorHAnsi"/>
          <w:sz w:val="22"/>
        </w:rPr>
        <w:t xml:space="preserve">' plus </w:t>
      </w:r>
      <w:proofErr w:type="spellStart"/>
      <w:r>
        <w:rPr>
          <w:rFonts w:asciiTheme="minorHAnsi" w:hAnsiTheme="minorHAnsi" w:cstheme="minorHAnsi"/>
          <w:sz w:val="22"/>
        </w:rPr>
        <w:t>customer</w:t>
      </w:r>
      <w:proofErr w:type="spellEnd"/>
      <w:r>
        <w:rPr>
          <w:rFonts w:asciiTheme="minorHAnsi" w:hAnsiTheme="minorHAnsi" w:cstheme="minorHAnsi"/>
          <w:sz w:val="22"/>
        </w:rPr>
        <w:t>/</w:t>
      </w:r>
      <w:proofErr w:type="spellStart"/>
      <w:r>
        <w:rPr>
          <w:rFonts w:asciiTheme="minorHAnsi" w:hAnsiTheme="minorHAnsi" w:cstheme="minorHAnsi"/>
          <w:sz w:val="22"/>
        </w:rPr>
        <w:t>company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name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whatever</w:t>
      </w:r>
      <w:proofErr w:type="spellEnd"/>
      <w:r>
        <w:rPr>
          <w:rFonts w:asciiTheme="minorHAnsi" w:hAnsiTheme="minorHAnsi" w:cstheme="minorHAnsi"/>
          <w:sz w:val="22"/>
        </w:rPr>
        <w:t xml:space="preserve"> relevant </w:t>
      </w:r>
      <w:proofErr w:type="spellStart"/>
      <w:r>
        <w:rPr>
          <w:rFonts w:asciiTheme="minorHAnsi" w:hAnsiTheme="minorHAnsi" w:cstheme="minorHAnsi"/>
          <w:sz w:val="22"/>
        </w:rPr>
        <w:t>info</w:t>
      </w:r>
      <w:proofErr w:type="spellEnd"/>
      <w:r>
        <w:rPr>
          <w:rFonts w:asciiTheme="minorHAnsi" w:hAnsiTheme="minorHAnsi" w:cstheme="minorHAnsi"/>
          <w:sz w:val="22"/>
        </w:rPr>
        <w:t>).</w:t>
      </w:r>
    </w:p>
    <w:p w14:paraId="786081A9" w14:textId="77777777" w:rsidR="00F26031" w:rsidRDefault="00F26031" w:rsidP="00F26031">
      <w:pPr>
        <w:pStyle w:val="StandardWeb1"/>
        <w:spacing w:before="0" w:after="0" w:line="240" w:lineRule="auto"/>
        <w:ind w:left="360"/>
        <w:rPr>
          <w:rFonts w:asciiTheme="minorHAnsi" w:hAnsiTheme="minorHAnsi" w:cstheme="minorHAnsi"/>
          <w:sz w:val="22"/>
        </w:rPr>
      </w:pPr>
    </w:p>
    <w:p w14:paraId="295B1CD1" w14:textId="77777777" w:rsidR="00F26031" w:rsidRDefault="00F26031" w:rsidP="00F26031">
      <w:pPr>
        <w:pStyle w:val="StandardWeb1"/>
        <w:spacing w:before="0" w:after="0" w:line="24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  <w:highlight w:val="yellow"/>
          <w:lang w:eastAsia="en-US"/>
        </w:rPr>
        <w:lastRenderedPageBreak/>
        <w:drawing>
          <wp:inline distT="0" distB="0" distL="0" distR="0" wp14:anchorId="0D6F1D64" wp14:editId="7AC74769">
            <wp:extent cx="5138638" cy="3821373"/>
            <wp:effectExtent l="0" t="0" r="0" b="0"/>
            <wp:docPr id="61" name="Grafik 61" descr="C:\Users\Moraru\AppData\Local\Microsoft\Windows\INetCache\Content.Word\Key Generat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raru\AppData\Local\Microsoft\Windows\INetCache\Content.Word\Key Generat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858" cy="3840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D5179" w14:textId="77777777" w:rsidR="00F26031" w:rsidRPr="00677265" w:rsidRDefault="00F26031" w:rsidP="00F26031">
      <w:pPr>
        <w:pStyle w:val="StandardWeb1"/>
        <w:spacing w:before="0" w:after="0" w:line="240" w:lineRule="auto"/>
        <w:jc w:val="center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Example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Key Generator </w:t>
      </w:r>
      <w:proofErr w:type="spellStart"/>
      <w:r>
        <w:rPr>
          <w:rFonts w:asciiTheme="minorHAnsi" w:hAnsiTheme="minorHAnsi" w:cstheme="minorHAnsi"/>
          <w:sz w:val="22"/>
        </w:rPr>
        <w:t>app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built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needs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</w:rPr>
        <w:br/>
      </w:r>
      <w:proofErr w:type="spellStart"/>
      <w:r>
        <w:rPr>
          <w:rFonts w:asciiTheme="minorHAnsi" w:hAnsiTheme="minorHAnsi" w:cstheme="minorHAnsi"/>
          <w:sz w:val="22"/>
        </w:rPr>
        <w:t>Yours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does</w:t>
      </w:r>
      <w:proofErr w:type="spellEnd"/>
      <w:r>
        <w:rPr>
          <w:rFonts w:asciiTheme="minorHAnsi" w:hAnsiTheme="minorHAnsi" w:cstheme="minorHAnsi"/>
          <w:sz w:val="22"/>
        </w:rPr>
        <w:t xml:space="preserve"> not </w:t>
      </w:r>
      <w:proofErr w:type="spellStart"/>
      <w:r>
        <w:rPr>
          <w:rFonts w:asciiTheme="minorHAnsi" w:hAnsiTheme="minorHAnsi" w:cstheme="minorHAnsi"/>
          <w:sz w:val="22"/>
        </w:rPr>
        <w:t>necessarily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have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complex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27DB56BD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249B6AF3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2. </w:t>
      </w:r>
      <w:proofErr w:type="spellStart"/>
      <w:r>
        <w:rPr>
          <w:rFonts w:asciiTheme="minorHAnsi" w:hAnsiTheme="minorHAnsi" w:cstheme="minorHAnsi"/>
          <w:sz w:val="22"/>
        </w:rPr>
        <w:t>Your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commercial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app</w:t>
      </w:r>
      <w:proofErr w:type="spellEnd"/>
    </w:p>
    <w:p w14:paraId="7962C165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Once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application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ready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delivered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</w:p>
    <w:p w14:paraId="5CA226B7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</w:t>
      </w:r>
      <w:r w:rsidRPr="00677265">
        <w:rPr>
          <w:rFonts w:asciiTheme="minorHAnsi" w:hAnsiTheme="minorHAnsi" w:cstheme="minorHAnsi"/>
          <w:sz w:val="22"/>
        </w:rPr>
        <w:t xml:space="preserve">rop a </w:t>
      </w:r>
      <w:proofErr w:type="spellStart"/>
      <w:r w:rsidRPr="00677265">
        <w:rPr>
          <w:rFonts w:asciiTheme="minorHAnsi" w:hAnsiTheme="minorHAnsi" w:cstheme="minorHAnsi"/>
          <w:sz w:val="22"/>
        </w:rPr>
        <w:t>TProteus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control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on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main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form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53B43164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Set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r w:rsidRPr="00677265">
        <w:rPr>
          <w:rFonts w:asciiTheme="minorHAnsi" w:hAnsiTheme="minorHAnsi" w:cstheme="minorHAnsi"/>
          <w:sz w:val="22"/>
        </w:rPr>
        <w:t>ProductName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same </w:t>
      </w:r>
      <w:proofErr w:type="spellStart"/>
      <w:r w:rsidRPr="00677265">
        <w:rPr>
          <w:rFonts w:asciiTheme="minorHAnsi" w:hAnsiTheme="minorHAnsi" w:cstheme="minorHAnsi"/>
          <w:sz w:val="22"/>
        </w:rPr>
        <w:t>value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KeyGenerator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above</w:t>
      </w:r>
      <w:proofErr w:type="spellEnd"/>
      <w:r w:rsidRPr="00677265">
        <w:rPr>
          <w:rFonts w:asciiTheme="minorHAnsi" w:hAnsiTheme="minorHAnsi" w:cstheme="minorHAnsi"/>
          <w:sz w:val="22"/>
        </w:rPr>
        <w:t>).</w:t>
      </w:r>
    </w:p>
    <w:p w14:paraId="42D7AD48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Set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r w:rsidRPr="00677265">
        <w:rPr>
          <w:rFonts w:asciiTheme="minorHAnsi" w:hAnsiTheme="minorHAnsi" w:cstheme="minorHAnsi"/>
          <w:sz w:val="22"/>
        </w:rPr>
        <w:t>AutoStoreCertificate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True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automatically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save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storage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area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671F88D5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Set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r w:rsidRPr="00677265">
        <w:rPr>
          <w:rFonts w:asciiTheme="minorHAnsi" w:hAnsiTheme="minorHAnsi" w:cstheme="minorHAnsi"/>
          <w:sz w:val="22"/>
        </w:rPr>
        <w:t>ObfuscateReg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True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higher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protection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False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easier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debugging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3FD13FE0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Enter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generated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with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Key Generator </w:t>
      </w:r>
      <w:proofErr w:type="spellStart"/>
      <w:r w:rsidRPr="00677265">
        <w:rPr>
          <w:rFonts w:asciiTheme="minorHAnsi" w:hAnsiTheme="minorHAnsi" w:cstheme="minorHAnsi"/>
          <w:sz w:val="22"/>
        </w:rPr>
        <w:t>app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above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</w:t>
      </w:r>
      <w:r>
        <w:rPr>
          <w:rFonts w:asciiTheme="minorHAnsi" w:hAnsiTheme="minorHAnsi" w:cstheme="minorHAnsi"/>
          <w:sz w:val="22"/>
        </w:rPr>
        <w:t xml:space="preserve">n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5631F1">
        <w:rPr>
          <w:rFonts w:asciiTheme="minorHAnsi" w:hAnsiTheme="minorHAnsi" w:cstheme="minorHAnsi"/>
          <w:sz w:val="22"/>
          <w:szCs w:val="22"/>
        </w:rPr>
        <w:t>'</w:t>
      </w:r>
      <w:proofErr w:type="spellStart"/>
      <w:r w:rsidRPr="005631F1">
        <w:rPr>
          <w:rFonts w:asciiTheme="minorHAnsi" w:hAnsiTheme="minorHAnsi" w:cstheme="minorHAnsi"/>
          <w:sz w:val="22"/>
          <w:szCs w:val="22"/>
        </w:rPr>
        <w:t>TProteus</w:t>
      </w:r>
      <w:r>
        <w:t>.</w:t>
      </w:r>
      <w:r w:rsidRPr="00C738A2">
        <w:rPr>
          <w:rFonts w:asciiTheme="minorHAnsi" w:hAnsiTheme="minorHAnsi" w:cstheme="minorHAnsi"/>
          <w:sz w:val="22"/>
        </w:rPr>
        <w:t>DefaultKey</w:t>
      </w:r>
      <w:proofErr w:type="spellEnd"/>
      <w:r>
        <w:rPr>
          <w:rFonts w:asciiTheme="minorHAnsi" w:hAnsiTheme="minorHAnsi" w:cstheme="minorHAnsi"/>
          <w:sz w:val="22"/>
        </w:rPr>
        <w:t xml:space="preserve">' </w:t>
      </w:r>
      <w:proofErr w:type="spellStart"/>
      <w:r>
        <w:rPr>
          <w:rFonts w:asciiTheme="minorHAnsi" w:hAnsiTheme="minorHAnsi" w:cstheme="minorHAnsi"/>
          <w:sz w:val="22"/>
        </w:rPr>
        <w:t>field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598C4ED0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Add code in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r w:rsidRPr="00677265">
        <w:rPr>
          <w:rFonts w:asciiTheme="minorHAnsi" w:hAnsiTheme="minorHAnsi" w:cstheme="minorHAnsi"/>
          <w:sz w:val="22"/>
        </w:rPr>
        <w:t>OnSwitchToDemo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event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handler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76B8649D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Finally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77265">
        <w:rPr>
          <w:rFonts w:asciiTheme="minorHAnsi" w:hAnsiTheme="minorHAnsi" w:cstheme="minorHAnsi"/>
          <w:sz w:val="22"/>
        </w:rPr>
        <w:t>call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“</w:t>
      </w:r>
      <w:proofErr w:type="spellStart"/>
      <w:r w:rsidRPr="00677265">
        <w:rPr>
          <w:rFonts w:asciiTheme="minorHAnsi" w:hAnsiTheme="minorHAnsi" w:cstheme="minorHAnsi"/>
          <w:sz w:val="22"/>
        </w:rPr>
        <w:t>Proteus.Initialize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” at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startup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1AF8E02F" w14:textId="77777777" w:rsidR="00F26031" w:rsidRPr="00677265" w:rsidRDefault="00F26031" w:rsidP="00F26031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lastRenderedPageBreak/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offer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time-</w:t>
      </w:r>
      <w:proofErr w:type="spellStart"/>
      <w:r w:rsidRPr="00677265">
        <w:rPr>
          <w:rFonts w:asciiTheme="minorHAnsi" w:hAnsiTheme="minorHAnsi" w:cstheme="minorHAnsi"/>
          <w:sz w:val="22"/>
        </w:rPr>
        <w:t>based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trial</w:t>
      </w:r>
      <w:proofErr w:type="spellEnd"/>
      <w:r w:rsidRPr="00677265">
        <w:rPr>
          <w:rFonts w:asciiTheme="minorHAnsi" w:hAnsiTheme="minorHAnsi" w:cstheme="minorHAnsi"/>
          <w:sz w:val="22"/>
        </w:rPr>
        <w:t>:</w:t>
      </w:r>
    </w:p>
    <w:p w14:paraId="58BD3C5F" w14:textId="77777777" w:rsidR="00F26031" w:rsidRPr="00677265" w:rsidRDefault="00F26031" w:rsidP="00F26031">
      <w:pPr>
        <w:pStyle w:val="StandardWeb1"/>
        <w:numPr>
          <w:ilvl w:val="1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>Call '</w:t>
      </w:r>
      <w:proofErr w:type="spellStart"/>
      <w:r w:rsidRPr="00677265">
        <w:rPr>
          <w:rFonts w:asciiTheme="minorHAnsi" w:hAnsiTheme="minorHAnsi" w:cstheme="minorHAnsi"/>
          <w:sz w:val="22"/>
        </w:rPr>
        <w:t>CheckComputerClock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from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time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time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make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sure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didn't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set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system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clock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back.</w:t>
      </w:r>
    </w:p>
    <w:p w14:paraId="6EC1E56C" w14:textId="77777777" w:rsidR="00F26031" w:rsidRPr="00677265" w:rsidRDefault="00F26031" w:rsidP="00F26031">
      <w:pPr>
        <w:pStyle w:val="StandardWeb1"/>
        <w:numPr>
          <w:ilvl w:val="1"/>
          <w:numId w:val="10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Use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ShowRemainingTime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function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display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could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form's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Caption) </w:t>
      </w:r>
      <w:proofErr w:type="spellStart"/>
      <w:r w:rsidRPr="00677265">
        <w:rPr>
          <w:rFonts w:asciiTheme="minorHAnsi" w:hAnsiTheme="minorHAnsi" w:cstheme="minorHAnsi"/>
          <w:sz w:val="22"/>
        </w:rPr>
        <w:t>what's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left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from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trial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period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1F8B4311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C98AD21" w14:textId="77777777" w:rsidR="00F26031" w:rsidRPr="00677265" w:rsidRDefault="00F26031" w:rsidP="00F26031">
      <w:pPr>
        <w:pStyle w:val="Heading2"/>
        <w:spacing w:before="0" w:after="0"/>
        <w:rPr>
          <w:sz w:val="24"/>
        </w:rPr>
      </w:pPr>
      <w:bookmarkStart w:id="17" w:name="_Toc119505414"/>
      <w:r>
        <w:rPr>
          <w:sz w:val="24"/>
        </w:rPr>
        <w:t xml:space="preserve">Stolen </w:t>
      </w:r>
      <w:proofErr w:type="spellStart"/>
      <w:r>
        <w:rPr>
          <w:sz w:val="24"/>
        </w:rPr>
        <w:t>keys</w:t>
      </w:r>
      <w:bookmarkEnd w:id="17"/>
      <w:proofErr w:type="spellEnd"/>
    </w:p>
    <w:p w14:paraId="4836AF8B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74F93831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StolenKeys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r</w:t>
      </w:r>
      <w:r w:rsidRPr="004C0BD9">
        <w:rPr>
          <w:rFonts w:asciiTheme="minorHAnsi" w:hAnsiTheme="minorHAnsi" w:cstheme="minorHAnsi"/>
          <w:sz w:val="22"/>
        </w:rPr>
        <w:t>esource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file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that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is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compiled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into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the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4C0BD9">
        <w:rPr>
          <w:rFonts w:asciiTheme="minorHAnsi" w:hAnsiTheme="minorHAnsi" w:cstheme="minorHAnsi"/>
          <w:sz w:val="22"/>
        </w:rPr>
        <w:t>program</w:t>
      </w:r>
      <w:proofErr w:type="spellEnd"/>
      <w:r w:rsidRPr="004C0BD9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one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license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that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was </w:t>
      </w:r>
      <w:proofErr w:type="spellStart"/>
      <w:r w:rsidRPr="00677265">
        <w:rPr>
          <w:rFonts w:asciiTheme="minorHAnsi" w:hAnsiTheme="minorHAnsi" w:cstheme="minorHAnsi"/>
          <w:sz w:val="22"/>
        </w:rPr>
        <w:t>leaked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on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I</w:t>
      </w:r>
      <w:r w:rsidRPr="00677265">
        <w:rPr>
          <w:rFonts w:asciiTheme="minorHAnsi" w:hAnsiTheme="minorHAnsi" w:cstheme="minorHAnsi"/>
          <w:sz w:val="22"/>
        </w:rPr>
        <w:t xml:space="preserve">nternet (on a </w:t>
      </w:r>
      <w:proofErr w:type="spellStart"/>
      <w:r w:rsidRPr="00677265">
        <w:rPr>
          <w:rFonts w:asciiTheme="minorHAnsi" w:hAnsiTheme="minorHAnsi" w:cstheme="minorHAnsi"/>
          <w:sz w:val="22"/>
        </w:rPr>
        <w:t>website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that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delivers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serials</w:t>
      </w:r>
      <w:proofErr w:type="spellEnd"/>
      <w:r w:rsidRPr="00677265">
        <w:rPr>
          <w:rFonts w:asciiTheme="minorHAnsi" w:hAnsiTheme="minorHAnsi" w:cstheme="minorHAnsi"/>
          <w:sz w:val="22"/>
        </w:rPr>
        <w:t>/</w:t>
      </w:r>
      <w:proofErr w:type="spellStart"/>
      <w:r w:rsidRPr="00677265">
        <w:rPr>
          <w:rFonts w:asciiTheme="minorHAnsi" w:hAnsiTheme="minorHAnsi" w:cstheme="minorHAnsi"/>
          <w:sz w:val="22"/>
        </w:rPr>
        <w:t>cracks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)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put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in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list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recompile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 xml:space="preserve"> and release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update.</w:t>
      </w:r>
    </w:p>
    <w:p w14:paraId="17EDA1B2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Proteus </w:t>
      </w:r>
      <w:proofErr w:type="spellStart"/>
      <w:r w:rsidRPr="00677265">
        <w:rPr>
          <w:rFonts w:asciiTheme="minorHAnsi" w:hAnsiTheme="minorHAnsi" w:cstheme="minorHAnsi"/>
          <w:sz w:val="22"/>
        </w:rPr>
        <w:t>checks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current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against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</w:t>
      </w:r>
      <w:proofErr w:type="spellStart"/>
      <w:r w:rsidRPr="00677265">
        <w:rPr>
          <w:rFonts w:asciiTheme="minorHAnsi" w:hAnsiTheme="minorHAnsi" w:cstheme="minorHAnsi"/>
          <w:sz w:val="22"/>
        </w:rPr>
        <w:t>Stolen</w:t>
      </w:r>
      <w:r>
        <w:rPr>
          <w:rFonts w:asciiTheme="minorHAnsi" w:hAnsiTheme="minorHAnsi" w:cstheme="minorHAnsi"/>
          <w:sz w:val="22"/>
        </w:rPr>
        <w:t>K</w:t>
      </w:r>
      <w:r w:rsidRPr="00677265">
        <w:rPr>
          <w:rFonts w:asciiTheme="minorHAnsi" w:hAnsiTheme="minorHAnsi" w:cstheme="minorHAnsi"/>
          <w:sz w:val="22"/>
        </w:rPr>
        <w:t>eys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677265">
        <w:rPr>
          <w:rFonts w:asciiTheme="minorHAnsi" w:hAnsiTheme="minorHAnsi" w:cstheme="minorHAnsi"/>
          <w:sz w:val="22"/>
        </w:rPr>
        <w:t>list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at </w:t>
      </w:r>
      <w:proofErr w:type="spellStart"/>
      <w:r w:rsidRPr="00677265">
        <w:rPr>
          <w:rFonts w:asciiTheme="minorHAnsi" w:hAnsiTheme="minorHAnsi" w:cstheme="minorHAnsi"/>
          <w:sz w:val="22"/>
        </w:rPr>
        <w:t>each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startup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1260E0BD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current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found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Stolen Keys </w:t>
      </w:r>
      <w:proofErr w:type="spellStart"/>
      <w:r w:rsidRPr="00677265">
        <w:rPr>
          <w:rFonts w:asciiTheme="minorHAnsi" w:hAnsiTheme="minorHAnsi" w:cstheme="minorHAnsi"/>
          <w:sz w:val="22"/>
        </w:rPr>
        <w:t>list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Proteus will </w:t>
      </w:r>
      <w:proofErr w:type="spellStart"/>
      <w:r w:rsidRPr="00420820">
        <w:rPr>
          <w:rFonts w:asciiTheme="minorHAnsi" w:hAnsiTheme="minorHAnsi" w:cstheme="minorHAnsi"/>
          <w:sz w:val="22"/>
          <w:u w:val="single"/>
        </w:rPr>
        <w:t>permanently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switch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Demo </w:t>
      </w:r>
      <w:proofErr w:type="spellStart"/>
      <w:r w:rsidRPr="00677265">
        <w:rPr>
          <w:rFonts w:asciiTheme="minorHAnsi" w:hAnsiTheme="minorHAnsi" w:cstheme="minorHAnsi"/>
          <w:sz w:val="22"/>
        </w:rPr>
        <w:t>mode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 xml:space="preserve">The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not </w:t>
      </w:r>
      <w:proofErr w:type="spellStart"/>
      <w:r w:rsidRPr="00677265">
        <w:rPr>
          <w:rFonts w:asciiTheme="minorHAnsi" w:hAnsiTheme="minorHAnsi" w:cstheme="minorHAnsi"/>
          <w:sz w:val="22"/>
        </w:rPr>
        <w:t>allowed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enter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any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more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677265">
        <w:rPr>
          <w:rFonts w:asciiTheme="minorHAnsi" w:hAnsiTheme="minorHAnsi" w:cstheme="minorHAnsi"/>
          <w:sz w:val="22"/>
        </w:rPr>
        <w:t>even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he </w:t>
      </w:r>
      <w:proofErr w:type="spellStart"/>
      <w:r w:rsidRPr="00677265">
        <w:rPr>
          <w:rFonts w:asciiTheme="minorHAnsi" w:hAnsiTheme="minorHAnsi" w:cstheme="minorHAnsi"/>
          <w:sz w:val="22"/>
        </w:rPr>
        <w:t>has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valid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>).</w:t>
      </w:r>
    </w:p>
    <w:p w14:paraId="299A798B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26359CE5" w14:textId="77777777" w:rsidR="00F26031" w:rsidRPr="00AC4479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b/>
          <w:sz w:val="22"/>
        </w:rPr>
      </w:pPr>
      <w:proofErr w:type="spellStart"/>
      <w:r w:rsidRPr="00AC4479">
        <w:rPr>
          <w:rFonts w:asciiTheme="minorHAnsi" w:hAnsiTheme="minorHAnsi" w:cstheme="minorHAnsi"/>
          <w:b/>
          <w:sz w:val="22"/>
        </w:rPr>
        <w:t>How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to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add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 a 'Stolen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keys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'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list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to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your</w:t>
      </w:r>
      <w:proofErr w:type="spellEnd"/>
      <w:r w:rsidRPr="00AC4479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AC4479">
        <w:rPr>
          <w:rFonts w:asciiTheme="minorHAnsi" w:hAnsiTheme="minorHAnsi" w:cstheme="minorHAnsi"/>
          <w:b/>
          <w:sz w:val="22"/>
        </w:rPr>
        <w:t>project</w:t>
      </w:r>
      <w:proofErr w:type="spellEnd"/>
      <w:r w:rsidRPr="00AC4479">
        <w:rPr>
          <w:rFonts w:asciiTheme="minorHAnsi" w:hAnsiTheme="minorHAnsi" w:cstheme="minorHAnsi"/>
          <w:b/>
          <w:sz w:val="22"/>
        </w:rPr>
        <w:t>?</w:t>
      </w:r>
    </w:p>
    <w:p w14:paraId="71D0B709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6F0AB6CC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This </w:t>
      </w:r>
      <w:proofErr w:type="spellStart"/>
      <w:r>
        <w:rPr>
          <w:rFonts w:asciiTheme="minorHAnsi" w:hAnsiTheme="minorHAnsi" w:cstheme="minorHAnsi"/>
          <w:sz w:val="22"/>
        </w:rPr>
        <w:t>step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>
        <w:rPr>
          <w:rFonts w:asciiTheme="minorHAnsi" w:hAnsiTheme="minorHAnsi" w:cstheme="minorHAnsi"/>
          <w:sz w:val="22"/>
        </w:rPr>
        <w:t xml:space="preserve"> optional but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can</w:t>
      </w:r>
      <w:proofErr w:type="spellEnd"/>
      <w:r>
        <w:rPr>
          <w:rFonts w:asciiTheme="minorHAnsi" w:hAnsiTheme="minorHAnsi" w:cstheme="minorHAnsi"/>
          <w:sz w:val="22"/>
        </w:rPr>
        <w:t xml:space="preserve"> do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fun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see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how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works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0913AAEC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Generate </w:t>
      </w:r>
      <w:proofErr w:type="spellStart"/>
      <w:r>
        <w:rPr>
          <w:rFonts w:asciiTheme="minorHAnsi" w:hAnsiTheme="minorHAnsi" w:cstheme="minorHAnsi"/>
          <w:sz w:val="22"/>
        </w:rPr>
        <w:t>one</w:t>
      </w:r>
      <w:proofErr w:type="spellEnd"/>
      <w:r>
        <w:rPr>
          <w:rFonts w:asciiTheme="minorHAnsi" w:hAnsiTheme="minorHAnsi" w:cstheme="minorHAnsi"/>
          <w:sz w:val="22"/>
        </w:rPr>
        <w:t xml:space="preserve"> extra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would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consider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was “</w:t>
      </w:r>
      <w:proofErr w:type="spellStart"/>
      <w:r>
        <w:rPr>
          <w:rFonts w:asciiTheme="minorHAnsi" w:hAnsiTheme="minorHAnsi" w:cstheme="minorHAnsi"/>
          <w:sz w:val="22"/>
        </w:rPr>
        <w:t>leaked</w:t>
      </w:r>
      <w:proofErr w:type="spellEnd"/>
      <w:r>
        <w:rPr>
          <w:rFonts w:asciiTheme="minorHAnsi" w:hAnsiTheme="minorHAnsi" w:cstheme="minorHAnsi"/>
          <w:sz w:val="22"/>
        </w:rPr>
        <w:t>”.</w:t>
      </w:r>
    </w:p>
    <w:p w14:paraId="5290C81F" w14:textId="77777777" w:rsidR="00F26031" w:rsidRPr="00677265" w:rsidRDefault="00F26031" w:rsidP="00F26031">
      <w:pPr>
        <w:pStyle w:val="StandardWeb1"/>
        <w:numPr>
          <w:ilvl w:val="0"/>
          <w:numId w:val="16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Put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leaked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in 'CheiFurate.txt', </w:t>
      </w:r>
      <w:proofErr w:type="spellStart"/>
      <w:r w:rsidRPr="00677265">
        <w:rPr>
          <w:rFonts w:asciiTheme="minorHAnsi" w:hAnsiTheme="minorHAnsi" w:cstheme="minorHAnsi"/>
          <w:sz w:val="22"/>
        </w:rPr>
        <w:t>one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per </w:t>
      </w:r>
      <w:proofErr w:type="spellStart"/>
      <w:r w:rsidRPr="00677265">
        <w:rPr>
          <w:rFonts w:asciiTheme="minorHAnsi" w:hAnsiTheme="minorHAnsi" w:cstheme="minorHAnsi"/>
          <w:sz w:val="22"/>
        </w:rPr>
        <w:t>line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175A236F" w14:textId="77777777" w:rsidR="00F26031" w:rsidRDefault="00F26031" w:rsidP="00F26031">
      <w:pPr>
        <w:pStyle w:val="StandardWeb1"/>
        <w:numPr>
          <w:ilvl w:val="0"/>
          <w:numId w:val="16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Create </w:t>
      </w:r>
      <w:r>
        <w:rPr>
          <w:rFonts w:asciiTheme="minorHAnsi" w:hAnsiTheme="minorHAnsi" w:cstheme="minorHAnsi"/>
          <w:sz w:val="22"/>
        </w:rPr>
        <w:t>a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file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called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>'</w:t>
      </w:r>
      <w:proofErr w:type="spellStart"/>
      <w:r w:rsidRPr="00677265">
        <w:rPr>
          <w:rFonts w:asciiTheme="minorHAnsi" w:hAnsiTheme="minorHAnsi" w:cstheme="minorHAnsi"/>
          <w:sz w:val="22"/>
        </w:rPr>
        <w:t>ResurseIncluse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and </w:t>
      </w:r>
      <w:proofErr w:type="spellStart"/>
      <w:r>
        <w:rPr>
          <w:rFonts w:asciiTheme="minorHAnsi" w:hAnsiTheme="minorHAnsi" w:cstheme="minorHAnsi"/>
          <w:sz w:val="22"/>
        </w:rPr>
        <w:t>write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inside</w:t>
      </w:r>
      <w:proofErr w:type="spellEnd"/>
      <w:r>
        <w:rPr>
          <w:rFonts w:asciiTheme="minorHAnsi" w:hAnsiTheme="minorHAnsi" w:cstheme="minorHAnsi"/>
          <w:sz w:val="22"/>
        </w:rPr>
        <w:t>:</w:t>
      </w:r>
      <w:r w:rsidRPr="00677265">
        <w:rPr>
          <w:rFonts w:asciiTheme="minorHAnsi" w:hAnsiTheme="minorHAnsi" w:cstheme="minorHAnsi"/>
          <w:sz w:val="22"/>
        </w:rPr>
        <w:t xml:space="preserve"> </w:t>
      </w:r>
    </w:p>
    <w:p w14:paraId="780E0873" w14:textId="77777777" w:rsidR="00F26031" w:rsidRPr="00677265" w:rsidRDefault="00F26031" w:rsidP="00F26031">
      <w:pPr>
        <w:pStyle w:val="StandardWeb1"/>
        <w:spacing w:before="0" w:after="0" w:line="240" w:lineRule="auto"/>
        <w:ind w:left="1416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>Blacklist RCDATA CheiFurate.txt</w:t>
      </w:r>
    </w:p>
    <w:p w14:paraId="4D672DA5" w14:textId="77777777" w:rsidR="00F26031" w:rsidRDefault="00F26031" w:rsidP="00F26031">
      <w:pPr>
        <w:pStyle w:val="StandardWeb1"/>
        <w:numPr>
          <w:ilvl w:val="0"/>
          <w:numId w:val="16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</w:t>
      </w:r>
      <w:r w:rsidRPr="00677265">
        <w:rPr>
          <w:rFonts w:asciiTheme="minorHAnsi" w:hAnsiTheme="minorHAnsi" w:cstheme="minorHAnsi"/>
          <w:sz w:val="22"/>
        </w:rPr>
        <w:t xml:space="preserve">ind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RC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into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adding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following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line</w:t>
      </w:r>
      <w:proofErr w:type="spellEnd"/>
      <w:r>
        <w:rPr>
          <w:rFonts w:asciiTheme="minorHAnsi" w:hAnsiTheme="minorHAnsi" w:cstheme="minorHAnsi"/>
          <w:sz w:val="22"/>
        </w:rPr>
        <w:t>,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right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on top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your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DPR</w:t>
      </w:r>
      <w:r>
        <w:rPr>
          <w:rFonts w:asciiTheme="minorHAnsi" w:hAnsiTheme="minorHAnsi" w:cstheme="minorHAnsi"/>
          <w:sz w:val="22"/>
        </w:rPr>
        <w:t xml:space="preserve"> file</w:t>
      </w:r>
      <w:r w:rsidRPr="00677265">
        <w:rPr>
          <w:rFonts w:asciiTheme="minorHAnsi" w:hAnsiTheme="minorHAnsi" w:cstheme="minorHAnsi"/>
          <w:sz w:val="22"/>
        </w:rPr>
        <w:t xml:space="preserve">: </w:t>
      </w:r>
    </w:p>
    <w:p w14:paraId="0A4EF52D" w14:textId="77777777" w:rsidR="00F26031" w:rsidRPr="00677265" w:rsidRDefault="00F26031" w:rsidP="00F26031">
      <w:pPr>
        <w:pStyle w:val="StandardWeb1"/>
        <w:spacing w:before="0" w:after="0" w:line="240" w:lineRule="auto"/>
        <w:ind w:left="1416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>{$R 'ResurseIncluse.res' '</w:t>
      </w:r>
      <w:proofErr w:type="spellStart"/>
      <w:r w:rsidRPr="00677265">
        <w:rPr>
          <w:rFonts w:asciiTheme="minorHAnsi" w:hAnsiTheme="minorHAnsi" w:cstheme="minorHAnsi"/>
          <w:sz w:val="22"/>
        </w:rPr>
        <w:t>ResurseIncluse.rc</w:t>
      </w:r>
      <w:proofErr w:type="spellEnd"/>
      <w:r w:rsidRPr="00677265">
        <w:rPr>
          <w:rFonts w:asciiTheme="minorHAnsi" w:hAnsiTheme="minorHAnsi" w:cstheme="minorHAnsi"/>
          <w:sz w:val="22"/>
        </w:rPr>
        <w:t>'</w:t>
      </w:r>
      <w:r>
        <w:rPr>
          <w:rFonts w:asciiTheme="minorHAnsi" w:hAnsiTheme="minorHAnsi" w:cstheme="minorHAnsi"/>
          <w:sz w:val="22"/>
        </w:rPr>
        <w:t>}</w:t>
      </w:r>
    </w:p>
    <w:p w14:paraId="122077D9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When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add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leaked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 xml:space="preserve">'CheiFurate.txt' </w:t>
      </w:r>
      <w:proofErr w:type="spellStart"/>
      <w:r w:rsidRPr="00677265">
        <w:rPr>
          <w:rFonts w:asciiTheme="minorHAnsi" w:hAnsiTheme="minorHAnsi" w:cstheme="minorHAnsi"/>
          <w:sz w:val="22"/>
        </w:rPr>
        <w:t>list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77265">
        <w:rPr>
          <w:rFonts w:asciiTheme="minorHAnsi" w:hAnsiTheme="minorHAnsi" w:cstheme="minorHAnsi"/>
          <w:sz w:val="22"/>
        </w:rPr>
        <w:t>use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following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format</w:t>
      </w:r>
      <w:proofErr w:type="spellEnd"/>
      <w:r w:rsidRPr="00677265">
        <w:rPr>
          <w:rFonts w:asciiTheme="minorHAnsi" w:hAnsiTheme="minorHAnsi" w:cstheme="minorHAnsi"/>
          <w:sz w:val="22"/>
        </w:rPr>
        <w:t>:</w:t>
      </w:r>
    </w:p>
    <w:p w14:paraId="02A271AA" w14:textId="77777777" w:rsidR="00F26031" w:rsidRPr="00677265" w:rsidRDefault="00F26031" w:rsidP="00F26031">
      <w:pPr>
        <w:pStyle w:val="StandardWeb1"/>
        <w:spacing w:before="0" w:after="0" w:line="240" w:lineRule="auto"/>
        <w:ind w:left="1416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Certificat</w:t>
      </w:r>
      <w:r>
        <w:rPr>
          <w:rFonts w:asciiTheme="minorHAnsi" w:hAnsiTheme="minorHAnsi" w:cstheme="minorHAnsi"/>
          <w:sz w:val="22"/>
        </w:rPr>
        <w:t>eID</w:t>
      </w:r>
      <w:proofErr w:type="spellEnd"/>
      <w:r>
        <w:rPr>
          <w:rFonts w:asciiTheme="minorHAnsi" w:hAnsiTheme="minorHAnsi" w:cstheme="minorHAnsi"/>
          <w:sz w:val="22"/>
        </w:rPr>
        <w:t>=</w:t>
      </w:r>
      <w:proofErr w:type="spellStart"/>
      <w:r>
        <w:rPr>
          <w:rFonts w:asciiTheme="minorHAnsi" w:hAnsiTheme="minorHAnsi" w:cstheme="minorHAnsi"/>
          <w:sz w:val="22"/>
        </w:rPr>
        <w:t>UserName</w:t>
      </w:r>
      <w:proofErr w:type="spellEnd"/>
    </w:p>
    <w:p w14:paraId="2CEF3238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Be </w:t>
      </w:r>
      <w:proofErr w:type="spellStart"/>
      <w:r w:rsidRPr="00677265">
        <w:rPr>
          <w:rFonts w:asciiTheme="minorHAnsi" w:hAnsiTheme="minorHAnsi" w:cstheme="minorHAnsi"/>
          <w:sz w:val="22"/>
        </w:rPr>
        <w:t>careful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not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spaces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around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'=' sign.</w:t>
      </w:r>
    </w:p>
    <w:p w14:paraId="6F664F4E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Now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your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try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enter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into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 xml:space="preserve">, Proteus will </w:t>
      </w:r>
      <w:proofErr w:type="spellStart"/>
      <w:r>
        <w:rPr>
          <w:rFonts w:asciiTheme="minorHAnsi" w:hAnsiTheme="minorHAnsi" w:cstheme="minorHAnsi"/>
          <w:sz w:val="22"/>
        </w:rPr>
        <w:t>recognize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as</w:t>
      </w:r>
      <w:proofErr w:type="spellEnd"/>
      <w:r>
        <w:rPr>
          <w:rFonts w:asciiTheme="minorHAnsi" w:hAnsiTheme="minorHAnsi" w:cstheme="minorHAnsi"/>
          <w:sz w:val="22"/>
        </w:rPr>
        <w:t xml:space="preserve"> a “</w:t>
      </w:r>
      <w:proofErr w:type="spellStart"/>
      <w:r>
        <w:rPr>
          <w:rFonts w:asciiTheme="minorHAnsi" w:hAnsiTheme="minorHAnsi" w:cstheme="minorHAnsi"/>
          <w:sz w:val="22"/>
        </w:rPr>
        <w:t>leaked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” and </w:t>
      </w:r>
      <w:proofErr w:type="spellStart"/>
      <w:r>
        <w:rPr>
          <w:rFonts w:asciiTheme="minorHAnsi" w:hAnsiTheme="minorHAnsi" w:cstheme="minorHAnsi"/>
          <w:sz w:val="22"/>
        </w:rPr>
        <w:t>refuse</w:t>
      </w:r>
      <w:proofErr w:type="spellEnd"/>
      <w:r>
        <w:rPr>
          <w:rFonts w:asciiTheme="minorHAnsi" w:hAnsiTheme="minorHAnsi" w:cstheme="minorHAnsi"/>
          <w:sz w:val="22"/>
        </w:rPr>
        <w:t xml:space="preserve"> it.</w:t>
      </w:r>
    </w:p>
    <w:p w14:paraId="42FD66AF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0E593174" w14:textId="77777777" w:rsidR="00F26031" w:rsidRPr="00677265" w:rsidRDefault="00F26031" w:rsidP="00F26031">
      <w:pPr>
        <w:pStyle w:val="Heading4"/>
        <w:spacing w:before="0"/>
      </w:pPr>
      <w:bookmarkStart w:id="18" w:name="_Toc119505415"/>
      <w:r>
        <w:t xml:space="preserve">Amnesty </w:t>
      </w:r>
      <w:proofErr w:type="spellStart"/>
      <w:r>
        <w:t>key</w:t>
      </w:r>
      <w:bookmarkEnd w:id="18"/>
      <w:proofErr w:type="spellEnd"/>
    </w:p>
    <w:p w14:paraId="0ECAD58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166D8FB5" w14:textId="77777777" w:rsidR="00F26031" w:rsidRPr="00214CA7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214CA7">
        <w:rPr>
          <w:rFonts w:asciiTheme="minorHAnsi" w:hAnsiTheme="minorHAnsi" w:cstheme="minorHAnsi"/>
          <w:sz w:val="22"/>
        </w:rPr>
        <w:t xml:space="preserve">This </w:t>
      </w:r>
      <w:proofErr w:type="spellStart"/>
      <w:r w:rsidRPr="00214CA7">
        <w:rPr>
          <w:rFonts w:asciiTheme="minorHAnsi" w:hAnsiTheme="minorHAnsi" w:cstheme="minorHAnsi"/>
          <w:sz w:val="22"/>
        </w:rPr>
        <w:t>allows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that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was </w:t>
      </w:r>
      <w:proofErr w:type="spellStart"/>
      <w:r w:rsidRPr="00214CA7">
        <w:rPr>
          <w:rFonts w:asciiTheme="minorHAnsi" w:hAnsiTheme="minorHAnsi" w:cstheme="minorHAnsi"/>
          <w:sz w:val="22"/>
        </w:rPr>
        <w:t>forcefully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put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in Demo </w:t>
      </w:r>
      <w:proofErr w:type="spellStart"/>
      <w:r w:rsidRPr="00214CA7">
        <w:rPr>
          <w:rFonts w:asciiTheme="minorHAnsi" w:hAnsiTheme="minorHAnsi" w:cstheme="minorHAnsi"/>
          <w:sz w:val="22"/>
        </w:rPr>
        <w:t>mode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because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stolen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>)</w:t>
      </w:r>
      <w:r w:rsidRPr="00214CA7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214CA7">
        <w:rPr>
          <w:rFonts w:asciiTheme="minorHAnsi" w:hAnsiTheme="minorHAnsi" w:cstheme="minorHAnsi"/>
          <w:sz w:val="22"/>
        </w:rPr>
        <w:t>to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enter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a valid </w:t>
      </w:r>
      <w:proofErr w:type="spellStart"/>
      <w:r w:rsidRPr="00214CA7">
        <w:rPr>
          <w:rFonts w:asciiTheme="minorHAnsi" w:hAnsiTheme="minorHAnsi" w:cstheme="minorHAnsi"/>
          <w:sz w:val="22"/>
        </w:rPr>
        <w:t>key</w:t>
      </w:r>
      <w:proofErr w:type="spellEnd"/>
      <w:r w:rsidRPr="00214CA7">
        <w:rPr>
          <w:rFonts w:asciiTheme="minorHAnsi" w:hAnsiTheme="minorHAnsi" w:cstheme="minorHAnsi"/>
          <w:sz w:val="22"/>
        </w:rPr>
        <w:t>.</w:t>
      </w:r>
    </w:p>
    <w:p w14:paraId="042EBE11" w14:textId="77777777" w:rsidR="00F26031" w:rsidRPr="00214CA7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214CA7">
        <w:rPr>
          <w:rFonts w:asciiTheme="minorHAnsi" w:hAnsiTheme="minorHAnsi" w:cstheme="minorHAnsi"/>
          <w:sz w:val="22"/>
        </w:rPr>
        <w:lastRenderedPageBreak/>
        <w:t>To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do so, </w:t>
      </w:r>
      <w:proofErr w:type="spellStart"/>
      <w:r w:rsidRPr="00214CA7">
        <w:rPr>
          <w:rFonts w:asciiTheme="minorHAnsi" w:hAnsiTheme="minorHAnsi" w:cstheme="minorHAnsi"/>
          <w:sz w:val="22"/>
        </w:rPr>
        <w:t>the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user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will </w:t>
      </w:r>
      <w:proofErr w:type="spellStart"/>
      <w:r w:rsidRPr="00214CA7">
        <w:rPr>
          <w:rFonts w:asciiTheme="minorHAnsi" w:hAnsiTheme="minorHAnsi" w:cstheme="minorHAnsi"/>
          <w:sz w:val="22"/>
        </w:rPr>
        <w:t>have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to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enter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a </w:t>
      </w:r>
      <w:r>
        <w:rPr>
          <w:rFonts w:asciiTheme="minorHAnsi" w:hAnsiTheme="minorHAnsi" w:cstheme="minorHAnsi"/>
          <w:sz w:val="22"/>
        </w:rPr>
        <w:t>“</w:t>
      </w:r>
      <w:proofErr w:type="spellStart"/>
      <w:r>
        <w:rPr>
          <w:rFonts w:asciiTheme="minorHAnsi" w:hAnsiTheme="minorHAnsi" w:cstheme="minorHAnsi"/>
          <w:sz w:val="22"/>
        </w:rPr>
        <w:t>secret</w:t>
      </w:r>
      <w:proofErr w:type="spellEnd"/>
      <w:r>
        <w:rPr>
          <w:rFonts w:asciiTheme="minorHAnsi" w:hAnsiTheme="minorHAnsi" w:cstheme="minorHAnsi"/>
          <w:sz w:val="22"/>
        </w:rPr>
        <w:t>”</w:t>
      </w:r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keyword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as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214CA7">
        <w:rPr>
          <w:rFonts w:asciiTheme="minorHAnsi" w:hAnsiTheme="minorHAnsi" w:cstheme="minorHAnsi"/>
          <w:sz w:val="22"/>
        </w:rPr>
        <w:t>key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</w:rPr>
        <w:t>You</w:t>
      </w:r>
      <w:proofErr w:type="spellEnd"/>
      <w:r>
        <w:rPr>
          <w:rFonts w:asciiTheme="minorHAnsi" w:hAnsiTheme="minorHAnsi" w:cstheme="minorHAnsi"/>
          <w:sz w:val="22"/>
        </w:rPr>
        <w:t xml:space="preserve"> will find</w:t>
      </w:r>
      <w:r w:rsidRPr="00214CA7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214CA7">
        <w:rPr>
          <w:rFonts w:asciiTheme="minorHAnsi" w:hAnsiTheme="minorHAnsi" w:cstheme="minorHAnsi"/>
          <w:sz w:val="22"/>
        </w:rPr>
        <w:t>keyword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214CA7">
        <w:rPr>
          <w:rFonts w:asciiTheme="minorHAnsi" w:hAnsiTheme="minorHAnsi" w:cstheme="minorHAnsi"/>
          <w:sz w:val="22"/>
        </w:rPr>
        <w:t>the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 source code. See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214CA7">
        <w:rPr>
          <w:rFonts w:asciiTheme="minorHAnsi" w:hAnsiTheme="minorHAnsi" w:cstheme="minorHAnsi"/>
          <w:sz w:val="22"/>
        </w:rPr>
        <w:t>"</w:t>
      </w:r>
      <w:proofErr w:type="spellStart"/>
      <w:r w:rsidRPr="00214CA7">
        <w:rPr>
          <w:rFonts w:asciiTheme="minorHAnsi" w:hAnsiTheme="minorHAnsi" w:cstheme="minorHAnsi"/>
          <w:sz w:val="22"/>
        </w:rPr>
        <w:t>ShowEnterKeyBox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" </w:t>
      </w:r>
      <w:proofErr w:type="spellStart"/>
      <w:r w:rsidRPr="00214CA7">
        <w:rPr>
          <w:rFonts w:asciiTheme="minorHAnsi" w:hAnsiTheme="minorHAnsi" w:cstheme="minorHAnsi"/>
          <w:sz w:val="22"/>
        </w:rPr>
        <w:t>function</w:t>
      </w:r>
      <w:proofErr w:type="spellEnd"/>
      <w:r w:rsidRPr="00214CA7">
        <w:rPr>
          <w:rFonts w:asciiTheme="minorHAnsi" w:hAnsiTheme="minorHAnsi" w:cstheme="minorHAnsi"/>
          <w:sz w:val="22"/>
        </w:rPr>
        <w:t>.</w:t>
      </w:r>
    </w:p>
    <w:p w14:paraId="103E4535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214CA7">
        <w:rPr>
          <w:rFonts w:asciiTheme="minorHAnsi" w:hAnsiTheme="minorHAnsi" w:cstheme="minorHAnsi"/>
          <w:sz w:val="22"/>
        </w:rPr>
        <w:t xml:space="preserve">After </w:t>
      </w:r>
      <w:proofErr w:type="spellStart"/>
      <w:r w:rsidRPr="00214CA7">
        <w:rPr>
          <w:rFonts w:asciiTheme="minorHAnsi" w:hAnsiTheme="minorHAnsi" w:cstheme="minorHAnsi"/>
          <w:sz w:val="22"/>
        </w:rPr>
        <w:t>this</w:t>
      </w:r>
      <w:proofErr w:type="spellEnd"/>
      <w:r w:rsidRPr="00214CA7"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enter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valid </w:t>
      </w:r>
      <w:proofErr w:type="spellStart"/>
      <w:r>
        <w:rPr>
          <w:rFonts w:asciiTheme="minorHAnsi" w:hAnsiTheme="minorHAnsi" w:cstheme="minorHAnsi"/>
          <w:sz w:val="22"/>
        </w:rPr>
        <w:t>license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unlock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program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3FF1AA1E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5180CA7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76AA2EA4" w14:textId="77777777" w:rsidR="00F26031" w:rsidRPr="00677265" w:rsidRDefault="00F26031" w:rsidP="00F26031">
      <w:pPr>
        <w:pStyle w:val="Heading2"/>
        <w:spacing w:before="0" w:after="0"/>
      </w:pPr>
      <w:bookmarkStart w:id="19" w:name="_Toc119505416"/>
      <w:proofErr w:type="spellStart"/>
      <w:r>
        <w:t>Certificate</w:t>
      </w:r>
      <w:proofErr w:type="spellEnd"/>
      <w:r>
        <w:t xml:space="preserve"> ID</w:t>
      </w:r>
      <w:bookmarkEnd w:id="19"/>
    </w:p>
    <w:p w14:paraId="79CC50D2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2E45833F" w14:textId="77777777" w:rsidR="00F26031" w:rsidRPr="00B4478C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B4478C">
        <w:rPr>
          <w:rFonts w:asciiTheme="minorHAnsi" w:hAnsiTheme="minorHAnsi" w:cstheme="minorHAnsi"/>
          <w:sz w:val="22"/>
        </w:rPr>
        <w:t>Some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certificates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need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to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be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unique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B4478C">
        <w:rPr>
          <w:rFonts w:asciiTheme="minorHAnsi" w:hAnsiTheme="minorHAnsi" w:cstheme="minorHAnsi"/>
          <w:sz w:val="22"/>
        </w:rPr>
        <w:t>For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example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B4478C">
        <w:rPr>
          <w:rFonts w:asciiTheme="minorHAnsi" w:hAnsiTheme="minorHAnsi" w:cstheme="minorHAnsi"/>
          <w:sz w:val="22"/>
        </w:rPr>
        <w:t>if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</w:rPr>
        <w:t>we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send</w:t>
      </w:r>
      <w:proofErr w:type="gramEnd"/>
      <w:r w:rsidRPr="00B4478C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B4478C">
        <w:rPr>
          <w:rFonts w:asciiTheme="minorHAnsi" w:hAnsiTheme="minorHAnsi" w:cstheme="minorHAnsi"/>
          <w:sz w:val="22"/>
        </w:rPr>
        <w:t>key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to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B4478C">
        <w:rPr>
          <w:rFonts w:asciiTheme="minorHAnsi" w:hAnsiTheme="minorHAnsi" w:cstheme="minorHAnsi"/>
          <w:sz w:val="22"/>
        </w:rPr>
        <w:t>customer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that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purchased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B4478C">
        <w:rPr>
          <w:rFonts w:asciiTheme="minorHAnsi" w:hAnsiTheme="minorHAnsi" w:cstheme="minorHAnsi"/>
          <w:sz w:val="22"/>
        </w:rPr>
        <w:t>license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might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want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to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put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B4478C">
        <w:rPr>
          <w:rFonts w:asciiTheme="minorHAnsi" w:hAnsiTheme="minorHAnsi" w:cstheme="minorHAnsi"/>
          <w:sz w:val="22"/>
        </w:rPr>
        <w:t>unique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signature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B4478C">
        <w:rPr>
          <w:rFonts w:asciiTheme="minorHAnsi" w:hAnsiTheme="minorHAnsi" w:cstheme="minorHAnsi"/>
          <w:sz w:val="22"/>
        </w:rPr>
        <w:t>that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key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so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will </w:t>
      </w:r>
      <w:proofErr w:type="spellStart"/>
      <w:r w:rsidRPr="00B4478C">
        <w:rPr>
          <w:rFonts w:asciiTheme="minorHAnsi" w:hAnsiTheme="minorHAnsi" w:cstheme="minorHAnsi"/>
          <w:sz w:val="22"/>
        </w:rPr>
        <w:t>know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from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whom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key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is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coming</w:t>
      </w:r>
      <w:proofErr w:type="spellEnd"/>
      <w:r>
        <w:rPr>
          <w:rFonts w:asciiTheme="minorHAnsi" w:hAnsiTheme="minorHAnsi" w:cstheme="minorHAnsi"/>
          <w:sz w:val="22"/>
        </w:rPr>
        <w:t xml:space="preserve">. This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useful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if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was </w:t>
      </w:r>
      <w:proofErr w:type="spellStart"/>
      <w:r w:rsidRPr="00B4478C">
        <w:rPr>
          <w:rFonts w:asciiTheme="minorHAnsi" w:hAnsiTheme="minorHAnsi" w:cstheme="minorHAnsi"/>
          <w:sz w:val="22"/>
        </w:rPr>
        <w:t>leaked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over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B4478C">
        <w:rPr>
          <w:rFonts w:asciiTheme="minorHAnsi" w:hAnsiTheme="minorHAnsi" w:cstheme="minorHAnsi"/>
          <w:sz w:val="22"/>
        </w:rPr>
        <w:t>Internet (</w:t>
      </w:r>
      <w:proofErr w:type="spellStart"/>
      <w:r w:rsidRPr="00B4478C">
        <w:rPr>
          <w:rFonts w:asciiTheme="minorHAnsi" w:hAnsiTheme="minorHAnsi" w:cstheme="minorHAnsi"/>
          <w:sz w:val="22"/>
        </w:rPr>
        <w:t>or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shared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with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friends</w:t>
      </w:r>
      <w:proofErr w:type="spellEnd"/>
      <w:r w:rsidRPr="00B4478C">
        <w:rPr>
          <w:rFonts w:asciiTheme="minorHAnsi" w:hAnsiTheme="minorHAnsi" w:cstheme="minorHAnsi"/>
          <w:sz w:val="22"/>
        </w:rPr>
        <w:t>/</w:t>
      </w:r>
      <w:proofErr w:type="spellStart"/>
      <w:r w:rsidRPr="00B4478C">
        <w:rPr>
          <w:rFonts w:asciiTheme="minorHAnsi" w:hAnsiTheme="minorHAnsi" w:cstheme="minorHAnsi"/>
          <w:sz w:val="22"/>
        </w:rPr>
        <w:t>coworkers</w:t>
      </w:r>
      <w:proofErr w:type="spellEnd"/>
      <w:r w:rsidRPr="00B4478C">
        <w:rPr>
          <w:rFonts w:asciiTheme="minorHAnsi" w:hAnsiTheme="minorHAnsi" w:cstheme="minorHAnsi"/>
          <w:sz w:val="22"/>
        </w:rPr>
        <w:t>).</w:t>
      </w:r>
    </w:p>
    <w:p w14:paraId="3BC8E493" w14:textId="77777777" w:rsidR="00F26031" w:rsidRPr="00B4478C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B4478C">
        <w:rPr>
          <w:rFonts w:asciiTheme="minorHAnsi" w:hAnsiTheme="minorHAnsi" w:cstheme="minorHAnsi"/>
          <w:sz w:val="22"/>
        </w:rPr>
        <w:t>Another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usage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unique</w:t>
      </w:r>
      <w:proofErr w:type="spellEnd"/>
      <w:r>
        <w:rPr>
          <w:rFonts w:asciiTheme="minorHAnsi" w:hAnsiTheme="minorHAnsi" w:cstheme="minorHAnsi"/>
          <w:sz w:val="22"/>
        </w:rPr>
        <w:t xml:space="preserve"> ID,</w:t>
      </w:r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is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when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generate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temporary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licenses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for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B4478C">
        <w:rPr>
          <w:rFonts w:asciiTheme="minorHAnsi" w:hAnsiTheme="minorHAnsi" w:cstheme="minorHAnsi"/>
          <w:sz w:val="22"/>
        </w:rPr>
        <w:t>customer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B4478C">
        <w:rPr>
          <w:rFonts w:asciiTheme="minorHAnsi" w:hAnsiTheme="minorHAnsi" w:cstheme="minorHAnsi"/>
          <w:sz w:val="22"/>
        </w:rPr>
        <w:t>Each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key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must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have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 </w:t>
      </w:r>
      <w:proofErr w:type="spellStart"/>
      <w:r w:rsidRPr="00B4478C">
        <w:rPr>
          <w:rFonts w:asciiTheme="minorHAnsi" w:hAnsiTheme="minorHAnsi" w:cstheme="minorHAnsi"/>
          <w:sz w:val="22"/>
        </w:rPr>
        <w:t>unique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ID </w:t>
      </w:r>
      <w:r w:rsidRPr="00B4478C">
        <w:rPr>
          <w:rFonts w:asciiTheme="minorHAnsi" w:hAnsiTheme="minorHAnsi" w:cstheme="minorHAnsi"/>
          <w:sz w:val="22"/>
        </w:rPr>
        <w:t xml:space="preserve">so </w:t>
      </w:r>
      <w:proofErr w:type="spellStart"/>
      <w:r w:rsidRPr="00B4478C">
        <w:rPr>
          <w:rFonts w:asciiTheme="minorHAnsi" w:hAnsiTheme="minorHAnsi" w:cstheme="minorHAnsi"/>
          <w:sz w:val="22"/>
        </w:rPr>
        <w:t>the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program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will </w:t>
      </w:r>
      <w:proofErr w:type="spellStart"/>
      <w:r w:rsidRPr="00B4478C">
        <w:rPr>
          <w:rFonts w:asciiTheme="minorHAnsi" w:hAnsiTheme="minorHAnsi" w:cstheme="minorHAnsi"/>
          <w:sz w:val="22"/>
        </w:rPr>
        <w:t>know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which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one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was </w:t>
      </w:r>
      <w:proofErr w:type="spellStart"/>
      <w:r w:rsidRPr="00B4478C">
        <w:rPr>
          <w:rFonts w:asciiTheme="minorHAnsi" w:hAnsiTheme="minorHAnsi" w:cstheme="minorHAnsi"/>
          <w:sz w:val="22"/>
        </w:rPr>
        <w:t>used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up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(</w:t>
      </w:r>
      <w:proofErr w:type="spellStart"/>
      <w:r w:rsidRPr="00B4478C">
        <w:rPr>
          <w:rFonts w:asciiTheme="minorHAnsi" w:hAnsiTheme="minorHAnsi" w:cstheme="minorHAnsi"/>
          <w:sz w:val="22"/>
        </w:rPr>
        <w:t>expired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) and </w:t>
      </w:r>
      <w:proofErr w:type="spellStart"/>
      <w:r w:rsidRPr="00B4478C">
        <w:rPr>
          <w:rFonts w:asciiTheme="minorHAnsi" w:hAnsiTheme="minorHAnsi" w:cstheme="minorHAnsi"/>
          <w:sz w:val="22"/>
        </w:rPr>
        <w:t>which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one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is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new</w:t>
      </w:r>
      <w:proofErr w:type="spellEnd"/>
      <w:r w:rsidRPr="00B4478C">
        <w:rPr>
          <w:rFonts w:asciiTheme="minorHAnsi" w:hAnsiTheme="minorHAnsi" w:cstheme="minorHAnsi"/>
          <w:sz w:val="22"/>
        </w:rPr>
        <w:t>.</w:t>
      </w:r>
    </w:p>
    <w:p w14:paraId="24F5A954" w14:textId="77777777" w:rsidR="00F26031" w:rsidRPr="00B4478C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However</w:t>
      </w:r>
      <w:proofErr w:type="spellEnd"/>
      <w:r>
        <w:rPr>
          <w:rFonts w:asciiTheme="minorHAnsi" w:hAnsiTheme="minorHAnsi" w:cstheme="minorHAnsi"/>
          <w:sz w:val="22"/>
        </w:rPr>
        <w:t>, i</w:t>
      </w:r>
      <w:r w:rsidRPr="00B4478C">
        <w:rPr>
          <w:rFonts w:asciiTheme="minorHAnsi" w:hAnsiTheme="minorHAnsi" w:cstheme="minorHAnsi"/>
          <w:sz w:val="22"/>
        </w:rPr>
        <w:t xml:space="preserve">n </w:t>
      </w:r>
      <w:proofErr w:type="spellStart"/>
      <w:r w:rsidRPr="00B4478C">
        <w:rPr>
          <w:rFonts w:asciiTheme="minorHAnsi" w:hAnsiTheme="minorHAnsi" w:cstheme="minorHAnsi"/>
          <w:sz w:val="22"/>
        </w:rPr>
        <w:t>other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cases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want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ID</w:t>
      </w:r>
      <w:r w:rsidRPr="00B4478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not</w:t>
      </w:r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to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be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unique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. This </w:t>
      </w:r>
      <w:proofErr w:type="spellStart"/>
      <w:r w:rsidRPr="00B4478C">
        <w:rPr>
          <w:rFonts w:asciiTheme="minorHAnsi" w:hAnsiTheme="minorHAnsi" w:cstheme="minorHAnsi"/>
          <w:sz w:val="22"/>
        </w:rPr>
        <w:t>is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case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with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Trial </w:t>
      </w:r>
      <w:proofErr w:type="spellStart"/>
      <w:r w:rsidRPr="00B4478C">
        <w:rPr>
          <w:rFonts w:asciiTheme="minorHAnsi" w:hAnsiTheme="minorHAnsi" w:cstheme="minorHAnsi"/>
          <w:sz w:val="22"/>
        </w:rPr>
        <w:t>certificates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. The Trial </w:t>
      </w:r>
      <w:proofErr w:type="spellStart"/>
      <w:r w:rsidRPr="00B4478C">
        <w:rPr>
          <w:rFonts w:asciiTheme="minorHAnsi" w:hAnsiTheme="minorHAnsi" w:cstheme="minorHAnsi"/>
          <w:sz w:val="22"/>
        </w:rPr>
        <w:t>certificate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is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same </w:t>
      </w:r>
      <w:proofErr w:type="spellStart"/>
      <w:r w:rsidRPr="00B4478C">
        <w:rPr>
          <w:rFonts w:asciiTheme="minorHAnsi" w:hAnsiTheme="minorHAnsi" w:cstheme="minorHAnsi"/>
          <w:sz w:val="22"/>
        </w:rPr>
        <w:t>for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all </w:t>
      </w:r>
      <w:proofErr w:type="spellStart"/>
      <w:r w:rsidRPr="00B4478C">
        <w:rPr>
          <w:rFonts w:asciiTheme="minorHAnsi" w:hAnsiTheme="minorHAnsi" w:cstheme="minorHAnsi"/>
          <w:sz w:val="22"/>
        </w:rPr>
        <w:t>users</w:t>
      </w:r>
      <w:proofErr w:type="spellEnd"/>
      <w:r w:rsidRPr="00B4478C">
        <w:rPr>
          <w:rFonts w:asciiTheme="minorHAnsi" w:hAnsiTheme="minorHAnsi" w:cstheme="minorHAnsi"/>
          <w:sz w:val="22"/>
        </w:rPr>
        <w:t>.</w:t>
      </w:r>
    </w:p>
    <w:p w14:paraId="7F6DD1C1" w14:textId="77777777" w:rsidR="00F26031" w:rsidRPr="00B4478C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314DBF0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implement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this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, Proteus </w:t>
      </w:r>
      <w:proofErr w:type="spellStart"/>
      <w:r w:rsidRPr="00B4478C">
        <w:rPr>
          <w:rFonts w:asciiTheme="minorHAnsi" w:hAnsiTheme="minorHAnsi" w:cstheme="minorHAnsi"/>
          <w:sz w:val="22"/>
        </w:rPr>
        <w:t>offers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478C">
        <w:rPr>
          <w:rFonts w:asciiTheme="minorHAnsi" w:hAnsiTheme="minorHAnsi" w:cstheme="minorHAnsi"/>
          <w:sz w:val="22"/>
        </w:rPr>
        <w:t>the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 “</w:t>
      </w:r>
      <w:proofErr w:type="spellStart"/>
      <w:r w:rsidRPr="00B4478C">
        <w:rPr>
          <w:rFonts w:asciiTheme="minorHAnsi" w:hAnsiTheme="minorHAnsi" w:cstheme="minorHAnsi"/>
          <w:sz w:val="22"/>
        </w:rPr>
        <w:t>CertificateID</w:t>
      </w:r>
      <w:proofErr w:type="spellEnd"/>
      <w:r w:rsidRPr="00B4478C">
        <w:rPr>
          <w:rFonts w:asciiTheme="minorHAnsi" w:hAnsiTheme="minorHAnsi" w:cstheme="minorHAnsi"/>
          <w:sz w:val="22"/>
        </w:rPr>
        <w:t xml:space="preserve">” </w:t>
      </w:r>
      <w:proofErr w:type="spellStart"/>
      <w:r w:rsidRPr="00B4478C">
        <w:rPr>
          <w:rFonts w:asciiTheme="minorHAnsi" w:hAnsiTheme="minorHAnsi" w:cstheme="minorHAnsi"/>
          <w:sz w:val="22"/>
        </w:rPr>
        <w:t>field</w:t>
      </w:r>
      <w:proofErr w:type="spellEnd"/>
      <w:r w:rsidRPr="00B4478C">
        <w:rPr>
          <w:rFonts w:asciiTheme="minorHAnsi" w:hAnsiTheme="minorHAnsi" w:cstheme="minorHAnsi"/>
          <w:sz w:val="22"/>
        </w:rPr>
        <w:t>.</w:t>
      </w:r>
    </w:p>
    <w:p w14:paraId="424665B9" w14:textId="77777777" w:rsidR="00F26031" w:rsidRPr="00620782" w:rsidRDefault="00F26031" w:rsidP="00F26031">
      <w:pPr>
        <w:pStyle w:val="StandardWeb1"/>
        <w:spacing w:before="0" w:after="0" w:line="240" w:lineRule="auto"/>
        <w:jc w:val="center"/>
        <w:rPr>
          <w:rFonts w:asciiTheme="minorHAnsi" w:hAnsiTheme="minorHAnsi" w:cstheme="minorHAnsi"/>
          <w:sz w:val="22"/>
        </w:rPr>
      </w:pPr>
    </w:p>
    <w:p w14:paraId="21B93463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b/>
          <w:sz w:val="22"/>
        </w:rPr>
      </w:pPr>
    </w:p>
    <w:p w14:paraId="591B8D0F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b/>
          <w:sz w:val="22"/>
        </w:rPr>
      </w:pPr>
      <w:proofErr w:type="spellStart"/>
      <w:r w:rsidRPr="00677265">
        <w:rPr>
          <w:rFonts w:asciiTheme="minorHAnsi" w:hAnsiTheme="minorHAnsi" w:cstheme="minorHAnsi"/>
          <w:b/>
          <w:sz w:val="22"/>
        </w:rPr>
        <w:t>Entering</w:t>
      </w:r>
      <w:proofErr w:type="spellEnd"/>
      <w:r w:rsidRPr="00677265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b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b/>
          <w:sz w:val="22"/>
        </w:rPr>
        <w:t xml:space="preserve"> same </w:t>
      </w:r>
      <w:proofErr w:type="spellStart"/>
      <w:r w:rsidRPr="00677265">
        <w:rPr>
          <w:rFonts w:asciiTheme="minorHAnsi" w:hAnsiTheme="minorHAnsi" w:cstheme="minorHAnsi"/>
          <w:b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b/>
          <w:sz w:val="22"/>
        </w:rPr>
        <w:t>twice</w:t>
      </w:r>
      <w:proofErr w:type="spellEnd"/>
    </w:p>
    <w:p w14:paraId="10FF6326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08B7575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Proteus </w:t>
      </w:r>
      <w:proofErr w:type="spellStart"/>
      <w:r>
        <w:rPr>
          <w:rFonts w:asciiTheme="minorHAnsi" w:hAnsiTheme="minorHAnsi" w:cstheme="minorHAnsi"/>
          <w:sz w:val="22"/>
        </w:rPr>
        <w:t>has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an </w:t>
      </w:r>
      <w:r>
        <w:rPr>
          <w:rFonts w:asciiTheme="minorHAnsi" w:hAnsiTheme="minorHAnsi" w:cstheme="minorHAnsi"/>
          <w:sz w:val="22"/>
        </w:rPr>
        <w:t xml:space="preserve">internal check </w:t>
      </w:r>
      <w:proofErr w:type="spellStart"/>
      <w:r w:rsidRPr="00677265">
        <w:rPr>
          <w:rFonts w:asciiTheme="minorHAnsi" w:hAnsiTheme="minorHAnsi" w:cstheme="minorHAnsi"/>
          <w:sz w:val="22"/>
        </w:rPr>
        <w:t>that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prevents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from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entering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same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twice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This </w:t>
      </w:r>
      <w:proofErr w:type="spellStart"/>
      <w:r>
        <w:rPr>
          <w:rFonts w:asciiTheme="minorHAnsi" w:hAnsiTheme="minorHAnsi" w:cstheme="minorHAnsi"/>
          <w:sz w:val="22"/>
        </w:rPr>
        <w:t>prevents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user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from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reusing</w:t>
      </w:r>
      <w:proofErr w:type="spellEnd"/>
      <w:r>
        <w:rPr>
          <w:rFonts w:asciiTheme="minorHAnsi" w:hAnsiTheme="minorHAnsi" w:cstheme="minorHAnsi"/>
          <w:sz w:val="22"/>
        </w:rPr>
        <w:t xml:space="preserve"> a time-limited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over</w:t>
      </w:r>
      <w:proofErr w:type="spellEnd"/>
      <w:r>
        <w:rPr>
          <w:rFonts w:asciiTheme="minorHAnsi" w:hAnsiTheme="minorHAnsi" w:cstheme="minorHAnsi"/>
          <w:sz w:val="22"/>
        </w:rPr>
        <w:t xml:space="preserve"> and </w:t>
      </w:r>
      <w:proofErr w:type="spellStart"/>
      <w:r>
        <w:rPr>
          <w:rFonts w:asciiTheme="minorHAnsi" w:hAnsiTheme="minorHAnsi" w:cstheme="minorHAnsi"/>
          <w:sz w:val="22"/>
        </w:rPr>
        <w:t>over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again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7125DC5F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When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enters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checks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with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same ID </w:t>
      </w:r>
      <w:proofErr w:type="spellStart"/>
      <w:r w:rsidRPr="00677265">
        <w:rPr>
          <w:rFonts w:asciiTheme="minorHAnsi" w:hAnsiTheme="minorHAnsi" w:cstheme="minorHAnsi"/>
          <w:sz w:val="22"/>
        </w:rPr>
        <w:t>already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exists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system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548424AB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does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new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entered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refused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6C7F8D35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Because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of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this</w:t>
      </w:r>
      <w:proofErr w:type="spellEnd"/>
      <w:r w:rsidRPr="00677265">
        <w:rPr>
          <w:rFonts w:asciiTheme="minorHAnsi" w:hAnsiTheme="minorHAnsi" w:cstheme="minorHAnsi"/>
          <w:sz w:val="22"/>
        </w:rPr>
        <w:t>:</w:t>
      </w:r>
    </w:p>
    <w:p w14:paraId="74592954" w14:textId="77777777" w:rsidR="00F26031" w:rsidRDefault="00F26031" w:rsidP="00F26031">
      <w:pPr>
        <w:pStyle w:val="StandardWeb1"/>
        <w:numPr>
          <w:ilvl w:val="0"/>
          <w:numId w:val="8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W</w:t>
      </w:r>
      <w:r w:rsidRPr="00677265">
        <w:rPr>
          <w:rFonts w:asciiTheme="minorHAnsi" w:hAnsiTheme="minorHAnsi" w:cstheme="minorHAnsi"/>
          <w:sz w:val="22"/>
        </w:rPr>
        <w:t>hen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>
        <w:rPr>
          <w:rFonts w:asciiTheme="minorHAnsi" w:hAnsiTheme="minorHAnsi" w:cstheme="minorHAnsi"/>
          <w:sz w:val="22"/>
        </w:rPr>
        <w:t xml:space="preserve"> minor </w:t>
      </w:r>
      <w:r w:rsidRPr="008C5A6D">
        <w:rPr>
          <w:rFonts w:asciiTheme="minorHAnsi" w:hAnsiTheme="minorHAnsi" w:cstheme="minorHAnsi"/>
          <w:b/>
          <w:sz w:val="22"/>
        </w:rPr>
        <w:t>Trial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version</w:t>
      </w:r>
      <w:proofErr w:type="spellEnd"/>
      <w:r>
        <w:rPr>
          <w:rFonts w:asciiTheme="minorHAnsi" w:hAnsiTheme="minorHAnsi" w:cstheme="minorHAnsi"/>
          <w:sz w:val="22"/>
        </w:rPr>
        <w:t xml:space="preserve"> (ex 1.12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v1.13)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released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 xml:space="preserve">ID </w:t>
      </w:r>
      <w:proofErr w:type="spellStart"/>
      <w:r>
        <w:rPr>
          <w:rFonts w:asciiTheme="minorHAnsi" w:hAnsiTheme="minorHAnsi" w:cstheme="minorHAnsi"/>
          <w:sz w:val="22"/>
        </w:rPr>
        <w:t>of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delivered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with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version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should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remain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same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prevent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from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re-downloading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trial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application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677265">
        <w:rPr>
          <w:rFonts w:asciiTheme="minorHAnsi" w:hAnsiTheme="minorHAnsi" w:cstheme="minorHAnsi"/>
          <w:sz w:val="22"/>
        </w:rPr>
        <w:t>using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over</w:t>
      </w:r>
      <w:proofErr w:type="spellEnd"/>
      <w:r>
        <w:rPr>
          <w:rFonts w:asciiTheme="minorHAnsi" w:hAnsiTheme="minorHAnsi" w:cstheme="minorHAnsi"/>
          <w:sz w:val="22"/>
        </w:rPr>
        <w:t xml:space="preserve"> and </w:t>
      </w:r>
      <w:proofErr w:type="spellStart"/>
      <w:r>
        <w:rPr>
          <w:rFonts w:asciiTheme="minorHAnsi" w:hAnsiTheme="minorHAnsi" w:cstheme="minorHAnsi"/>
          <w:sz w:val="22"/>
        </w:rPr>
        <w:t>over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1B937E1E" w14:textId="77777777" w:rsidR="00F26031" w:rsidRDefault="00F26031" w:rsidP="00F26031">
      <w:pPr>
        <w:pStyle w:val="StandardWeb1"/>
        <w:numPr>
          <w:ilvl w:val="0"/>
          <w:numId w:val="8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 w:rsidRPr="00D459EB">
        <w:rPr>
          <w:rFonts w:asciiTheme="minorHAnsi" w:hAnsiTheme="minorHAnsi" w:cstheme="minorHAnsi"/>
          <w:sz w:val="22"/>
        </w:rPr>
        <w:t>When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D459EB">
        <w:rPr>
          <w:rFonts w:asciiTheme="minorHAnsi" w:hAnsiTheme="minorHAnsi" w:cstheme="minorHAnsi"/>
          <w:sz w:val="22"/>
        </w:rPr>
        <w:t>new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major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r w:rsidRPr="00D459EB">
        <w:rPr>
          <w:rFonts w:asciiTheme="minorHAnsi" w:hAnsiTheme="minorHAnsi" w:cstheme="minorHAnsi"/>
          <w:b/>
          <w:sz w:val="22"/>
        </w:rPr>
        <w:t>Trial</w:t>
      </w:r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version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(ex, v1.13 </w:t>
      </w:r>
      <w:proofErr w:type="spellStart"/>
      <w:r w:rsidRPr="00D459EB">
        <w:rPr>
          <w:rFonts w:asciiTheme="minorHAnsi" w:hAnsiTheme="minorHAnsi" w:cstheme="minorHAnsi"/>
          <w:sz w:val="22"/>
        </w:rPr>
        <w:t>to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v2.0) </w:t>
      </w:r>
      <w:proofErr w:type="spellStart"/>
      <w:r w:rsidRPr="00D459EB">
        <w:rPr>
          <w:rFonts w:asciiTheme="minorHAnsi" w:hAnsiTheme="minorHAnsi" w:cstheme="minorHAnsi"/>
          <w:sz w:val="22"/>
        </w:rPr>
        <w:t>is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released</w:t>
      </w:r>
      <w:proofErr w:type="spellEnd"/>
      <w:r>
        <w:rPr>
          <w:rFonts w:asciiTheme="minorHAnsi" w:hAnsiTheme="minorHAnsi" w:cstheme="minorHAnsi"/>
          <w:sz w:val="22"/>
        </w:rPr>
        <w:t>,</w:t>
      </w:r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the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ID </w:t>
      </w:r>
      <w:proofErr w:type="spellStart"/>
      <w:r w:rsidRPr="00D459EB">
        <w:rPr>
          <w:rFonts w:asciiTheme="minorHAnsi" w:hAnsiTheme="minorHAnsi" w:cstheme="minorHAnsi"/>
          <w:sz w:val="22"/>
        </w:rPr>
        <w:t>of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the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certificate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delivered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with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this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version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could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be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changed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to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allow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the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user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trial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this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brand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new</w:t>
      </w:r>
      <w:proofErr w:type="spellEnd"/>
      <w:r w:rsidRPr="00D459E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459EB">
        <w:rPr>
          <w:rFonts w:asciiTheme="minorHAnsi" w:hAnsiTheme="minorHAnsi" w:cstheme="minorHAnsi"/>
          <w:sz w:val="22"/>
        </w:rPr>
        <w:t>version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045A0F75" w14:textId="77777777" w:rsidR="00F26031" w:rsidRPr="00D459EB" w:rsidRDefault="00F26031" w:rsidP="00F26031">
      <w:pPr>
        <w:pStyle w:val="StandardWeb1"/>
        <w:numPr>
          <w:ilvl w:val="0"/>
          <w:numId w:val="8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If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want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change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time </w:t>
      </w:r>
      <w:proofErr w:type="spellStart"/>
      <w:r>
        <w:rPr>
          <w:rFonts w:asciiTheme="minorHAnsi" w:hAnsiTheme="minorHAnsi" w:cstheme="minorHAnsi"/>
          <w:sz w:val="22"/>
        </w:rPr>
        <w:t>interval</w:t>
      </w:r>
      <w:proofErr w:type="spellEnd"/>
      <w:r>
        <w:rPr>
          <w:rFonts w:asciiTheme="minorHAnsi" w:hAnsiTheme="minorHAnsi" w:cstheme="minorHAnsi"/>
          <w:sz w:val="22"/>
        </w:rPr>
        <w:t xml:space="preserve"> on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Trial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might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want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change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ID 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keep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same, </w:t>
      </w:r>
      <w:proofErr w:type="spellStart"/>
      <w:r>
        <w:rPr>
          <w:rFonts w:asciiTheme="minorHAnsi" w:hAnsiTheme="minorHAnsi" w:cstheme="minorHAnsi"/>
          <w:sz w:val="22"/>
        </w:rPr>
        <w:t>depending</w:t>
      </w:r>
      <w:proofErr w:type="spellEnd"/>
      <w:r>
        <w:rPr>
          <w:rFonts w:asciiTheme="minorHAnsi" w:hAnsiTheme="minorHAnsi" w:cstheme="minorHAnsi"/>
          <w:sz w:val="22"/>
        </w:rPr>
        <w:t xml:space="preserve"> on </w:t>
      </w:r>
      <w:proofErr w:type="spellStart"/>
      <w:r>
        <w:rPr>
          <w:rFonts w:asciiTheme="minorHAnsi" w:hAnsiTheme="minorHAnsi" w:cstheme="minorHAnsi"/>
          <w:sz w:val="22"/>
        </w:rPr>
        <w:t>if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want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to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start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trial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period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not.</w:t>
      </w:r>
    </w:p>
    <w:p w14:paraId="0E0FA4B8" w14:textId="77777777" w:rsidR="00F26031" w:rsidRPr="00677265" w:rsidRDefault="00F26031" w:rsidP="00F26031">
      <w:pPr>
        <w:pStyle w:val="StandardWeb1"/>
        <w:numPr>
          <w:ilvl w:val="0"/>
          <w:numId w:val="8"/>
        </w:numPr>
        <w:spacing w:before="0" w:after="0" w:line="240" w:lineRule="auto"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lastRenderedPageBreak/>
        <w:t>W</w:t>
      </w:r>
      <w:r w:rsidRPr="00677265">
        <w:rPr>
          <w:rFonts w:asciiTheme="minorHAnsi" w:hAnsiTheme="minorHAnsi" w:cstheme="minorHAnsi"/>
          <w:sz w:val="22"/>
        </w:rPr>
        <w:t>hen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 </w:t>
      </w:r>
      <w:proofErr w:type="spellStart"/>
      <w:r>
        <w:rPr>
          <w:rFonts w:asciiTheme="minorHAnsi" w:hAnsiTheme="minorHAnsi" w:cstheme="minorHAnsi"/>
          <w:sz w:val="22"/>
          <w:u w:val="single"/>
        </w:rPr>
        <w:t>second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or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third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etc</w:t>
      </w:r>
      <w:proofErr w:type="spellEnd"/>
      <w:r>
        <w:rPr>
          <w:rFonts w:asciiTheme="minorHAnsi" w:hAnsiTheme="minorHAnsi" w:cstheme="minorHAnsi"/>
          <w:sz w:val="22"/>
        </w:rPr>
        <w:t xml:space="preserve">) </w:t>
      </w:r>
      <w:proofErr w:type="spellStart"/>
      <w:r w:rsidRPr="008C5A6D">
        <w:rPr>
          <w:rFonts w:asciiTheme="minorHAnsi" w:hAnsiTheme="minorHAnsi" w:cstheme="minorHAnsi"/>
          <w:b/>
          <w:sz w:val="22"/>
        </w:rPr>
        <w:t>Rent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generated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677265">
        <w:rPr>
          <w:rFonts w:asciiTheme="minorHAnsi" w:hAnsiTheme="minorHAnsi" w:cstheme="minorHAnsi"/>
          <w:sz w:val="22"/>
        </w:rPr>
        <w:t>sent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customer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ID </w:t>
      </w:r>
      <w:proofErr w:type="spellStart"/>
      <w:r w:rsidRPr="00677265">
        <w:rPr>
          <w:rFonts w:asciiTheme="minorHAnsi" w:hAnsiTheme="minorHAnsi" w:cstheme="minorHAnsi"/>
          <w:sz w:val="22"/>
        </w:rPr>
        <w:t>field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should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different </w:t>
      </w:r>
      <w:proofErr w:type="spellStart"/>
      <w:r w:rsidRPr="00677265">
        <w:rPr>
          <w:rFonts w:asciiTheme="minorHAnsi" w:hAnsiTheme="minorHAnsi" w:cstheme="minorHAnsi"/>
          <w:sz w:val="22"/>
        </w:rPr>
        <w:t>for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each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otherwise</w:t>
      </w:r>
      <w:proofErr w:type="spellEnd"/>
      <w:r>
        <w:rPr>
          <w:rFonts w:asciiTheme="minorHAnsi" w:hAnsiTheme="minorHAnsi" w:cstheme="minorHAnsi"/>
          <w:sz w:val="22"/>
        </w:rPr>
        <w:t xml:space="preserve"> Proteus will </w:t>
      </w:r>
      <w:proofErr w:type="spellStart"/>
      <w:r>
        <w:rPr>
          <w:rFonts w:asciiTheme="minorHAnsi" w:hAnsiTheme="minorHAnsi" w:cstheme="minorHAnsi"/>
          <w:sz w:val="22"/>
        </w:rPr>
        <w:t>refuse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will </w:t>
      </w:r>
      <w:proofErr w:type="spellStart"/>
      <w:r>
        <w:rPr>
          <w:rFonts w:asciiTheme="minorHAnsi" w:hAnsiTheme="minorHAnsi" w:cstheme="minorHAnsi"/>
          <w:sz w:val="22"/>
        </w:rPr>
        <w:t>think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that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second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same </w:t>
      </w:r>
      <w:proofErr w:type="spellStart"/>
      <w:r>
        <w:rPr>
          <w:rFonts w:asciiTheme="minorHAnsi" w:hAnsiTheme="minorHAnsi" w:cstheme="minorHAnsi"/>
          <w:sz w:val="22"/>
        </w:rPr>
        <w:t>as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the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old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key</w:t>
      </w:r>
      <w:proofErr w:type="spellEnd"/>
      <w:r>
        <w:rPr>
          <w:rFonts w:asciiTheme="minorHAnsi" w:hAnsiTheme="minorHAnsi" w:cstheme="minorHAnsi"/>
          <w:sz w:val="22"/>
        </w:rPr>
        <w:t>)</w:t>
      </w:r>
      <w:r w:rsidRPr="00677265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677265"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recommend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append</w:t>
      </w:r>
      <w:r>
        <w:rPr>
          <w:rFonts w:asciiTheme="minorHAnsi" w:hAnsiTheme="minorHAnsi" w:cstheme="minorHAnsi"/>
          <w:sz w:val="22"/>
        </w:rPr>
        <w:t>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current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date+time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ID </w:t>
      </w:r>
      <w:proofErr w:type="spellStart"/>
      <w:r w:rsidRPr="00677265">
        <w:rPr>
          <w:rFonts w:asciiTheme="minorHAnsi" w:hAnsiTheme="minorHAnsi" w:cstheme="minorHAnsi"/>
          <w:sz w:val="22"/>
        </w:rPr>
        <w:t>field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092ED694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64EA93ED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1639D2BA" w14:textId="77777777" w:rsidR="00F26031" w:rsidRPr="00677265" w:rsidRDefault="00F26031" w:rsidP="00F26031">
      <w:pPr>
        <w:pStyle w:val="Heading2"/>
        <w:spacing w:before="0" w:after="0"/>
        <w:rPr>
          <w:sz w:val="24"/>
        </w:rPr>
      </w:pPr>
      <w:bookmarkStart w:id="20" w:name="_Toc119505417"/>
      <w:proofErr w:type="spellStart"/>
      <w:r>
        <w:rPr>
          <w:sz w:val="24"/>
        </w:rPr>
        <w:t>Active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certificate</w:t>
      </w:r>
      <w:bookmarkEnd w:id="20"/>
      <w:proofErr w:type="spellEnd"/>
    </w:p>
    <w:p w14:paraId="4355E510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51417931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multiple </w:t>
      </w:r>
      <w:proofErr w:type="spellStart"/>
      <w:r w:rsidRPr="00677265">
        <w:rPr>
          <w:rFonts w:asciiTheme="minorHAnsi" w:hAnsiTheme="minorHAnsi" w:cstheme="minorHAnsi"/>
          <w:sz w:val="22"/>
        </w:rPr>
        <w:t>certificates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are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found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storage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area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, ONLY </w:t>
      </w:r>
      <w:proofErr w:type="spellStart"/>
      <w:r w:rsidRPr="00677265">
        <w:rPr>
          <w:rFonts w:asciiTheme="minorHAnsi" w:hAnsiTheme="minorHAnsi" w:cstheme="minorHAnsi"/>
          <w:sz w:val="22"/>
        </w:rPr>
        <w:t>one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active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57D33998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The last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entered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becomes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active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677265">
        <w:rPr>
          <w:rFonts w:asciiTheme="minorHAnsi" w:hAnsiTheme="minorHAnsi" w:cstheme="minorHAnsi"/>
          <w:sz w:val="22"/>
        </w:rPr>
        <w:t>inactivates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all </w:t>
      </w:r>
      <w:proofErr w:type="spellStart"/>
      <w:r w:rsidRPr="00677265">
        <w:rPr>
          <w:rFonts w:asciiTheme="minorHAnsi" w:hAnsiTheme="minorHAnsi" w:cstheme="minorHAnsi"/>
          <w:sz w:val="22"/>
        </w:rPr>
        <w:t>other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active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certificates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</w:p>
    <w:p w14:paraId="5D557287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 w:rsidRPr="00677265">
        <w:rPr>
          <w:rFonts w:asciiTheme="minorHAnsi" w:hAnsiTheme="minorHAnsi" w:cstheme="minorHAnsi"/>
          <w:sz w:val="22"/>
        </w:rPr>
        <w:t>When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active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expires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switches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DEMO </w:t>
      </w:r>
      <w:proofErr w:type="spellStart"/>
      <w:r>
        <w:rPr>
          <w:rFonts w:asciiTheme="minorHAnsi" w:hAnsiTheme="minorHAnsi" w:cstheme="minorHAnsi"/>
          <w:sz w:val="22"/>
        </w:rPr>
        <w:t>mode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 xml:space="preserve">but </w:t>
      </w:r>
      <w:proofErr w:type="spellStart"/>
      <w:r w:rsidRPr="00677265">
        <w:rPr>
          <w:rFonts w:asciiTheme="minorHAnsi" w:hAnsiTheme="minorHAnsi" w:cstheme="minorHAnsi"/>
          <w:sz w:val="22"/>
        </w:rPr>
        <w:t>it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still </w:t>
      </w:r>
      <w:proofErr w:type="spellStart"/>
      <w:r w:rsidRPr="00677265">
        <w:rPr>
          <w:rFonts w:asciiTheme="minorHAnsi" w:hAnsiTheme="minorHAnsi" w:cstheme="minorHAnsi"/>
          <w:sz w:val="22"/>
        </w:rPr>
        <w:t>remains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Active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certificate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It</w:t>
      </w:r>
      <w:proofErr w:type="spellEnd"/>
      <w:r>
        <w:rPr>
          <w:rFonts w:asciiTheme="minorHAnsi" w:hAnsiTheme="minorHAnsi" w:cstheme="minorHAnsi"/>
          <w:sz w:val="22"/>
        </w:rPr>
        <w:t xml:space="preserve"> will </w:t>
      </w:r>
      <w:proofErr w:type="spellStart"/>
      <w:r>
        <w:rPr>
          <w:rFonts w:asciiTheme="minorHAnsi" w:hAnsiTheme="minorHAnsi" w:cstheme="minorHAnsi"/>
          <w:sz w:val="22"/>
        </w:rPr>
        <w:t>remain</w:t>
      </w:r>
      <w:proofErr w:type="spellEnd"/>
      <w:r>
        <w:rPr>
          <w:rFonts w:asciiTheme="minorHAnsi" w:hAnsiTheme="minorHAnsi" w:cstheme="minorHAnsi"/>
          <w:sz w:val="22"/>
        </w:rPr>
        <w:t xml:space="preserve"> like </w:t>
      </w:r>
      <w:proofErr w:type="spellStart"/>
      <w:r>
        <w:rPr>
          <w:rFonts w:asciiTheme="minorHAnsi" w:hAnsiTheme="minorHAnsi" w:cstheme="minorHAnsi"/>
          <w:sz w:val="22"/>
        </w:rPr>
        <w:t>this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until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new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certificate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is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entered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14:paraId="32179DFA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4F14601A" w14:textId="77777777" w:rsidR="00F26031" w:rsidRPr="00677265" w:rsidRDefault="00F26031" w:rsidP="00F26031">
      <w:pPr>
        <w:pStyle w:val="Heading3"/>
        <w:spacing w:before="0" w:after="0"/>
      </w:pPr>
      <w:bookmarkStart w:id="21" w:name="_Toc119505418"/>
      <w:proofErr w:type="spellStart"/>
      <w:r>
        <w:t>Initialization</w:t>
      </w:r>
      <w:bookmarkEnd w:id="21"/>
      <w:proofErr w:type="spellEnd"/>
    </w:p>
    <w:p w14:paraId="5BB7AEF1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0BF4A2A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 w:rsidRPr="00677265">
        <w:rPr>
          <w:rFonts w:asciiTheme="minorHAnsi" w:hAnsiTheme="minorHAnsi" w:cstheme="minorHAnsi"/>
          <w:sz w:val="22"/>
        </w:rPr>
        <w:t xml:space="preserve">Proteus </w:t>
      </w:r>
      <w:proofErr w:type="spellStart"/>
      <w:r w:rsidRPr="00677265">
        <w:rPr>
          <w:rFonts w:asciiTheme="minorHAnsi" w:hAnsiTheme="minorHAnsi" w:cstheme="minorHAnsi"/>
          <w:sz w:val="22"/>
        </w:rPr>
        <w:t>should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initialized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at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startup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be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calling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TProteus.initialize</w:t>
      </w:r>
      <w:proofErr w:type="spellEnd"/>
      <w:r w:rsidRPr="00677265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I</w:t>
      </w:r>
      <w:r w:rsidRPr="00677265">
        <w:rPr>
          <w:rFonts w:asciiTheme="minorHAnsi" w:hAnsiTheme="minorHAnsi" w:cstheme="minorHAnsi"/>
          <w:sz w:val="22"/>
        </w:rPr>
        <w:t>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during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startup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Proteus </w:t>
      </w:r>
      <w:proofErr w:type="spellStart"/>
      <w:r w:rsidRPr="00677265">
        <w:rPr>
          <w:rFonts w:asciiTheme="minorHAnsi" w:hAnsiTheme="minorHAnsi" w:cstheme="minorHAnsi"/>
          <w:sz w:val="22"/>
        </w:rPr>
        <w:t>shows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"Trial </w:t>
      </w:r>
      <w:proofErr w:type="spellStart"/>
      <w:r w:rsidRPr="00677265">
        <w:rPr>
          <w:rFonts w:asciiTheme="minorHAnsi" w:hAnsiTheme="minorHAnsi" w:cstheme="minorHAnsi"/>
          <w:sz w:val="22"/>
        </w:rPr>
        <w:t>expired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" </w:t>
      </w:r>
      <w:proofErr w:type="spellStart"/>
      <w:r w:rsidRPr="00677265">
        <w:rPr>
          <w:rFonts w:asciiTheme="minorHAnsi" w:hAnsiTheme="minorHAnsi" w:cstheme="minorHAnsi"/>
          <w:sz w:val="22"/>
        </w:rPr>
        <w:t>message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box,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application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will </w:t>
      </w:r>
      <w:r>
        <w:rPr>
          <w:rFonts w:asciiTheme="minorHAnsi" w:hAnsiTheme="minorHAnsi" w:cstheme="minorHAnsi"/>
          <w:sz w:val="22"/>
        </w:rPr>
        <w:t>halt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until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user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presses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ok.</w:t>
      </w:r>
    </w:p>
    <w:p w14:paraId="358CF557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If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want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allow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program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to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continue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loading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even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if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the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"Trial </w:t>
      </w:r>
      <w:proofErr w:type="spellStart"/>
      <w:r>
        <w:rPr>
          <w:rFonts w:asciiTheme="minorHAnsi" w:hAnsiTheme="minorHAnsi" w:cstheme="minorHAnsi"/>
          <w:sz w:val="22"/>
        </w:rPr>
        <w:t>expired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proofErr w:type="spellStart"/>
      <w:r w:rsidRPr="00677265">
        <w:rPr>
          <w:rFonts w:asciiTheme="minorHAnsi" w:hAnsiTheme="minorHAnsi" w:cstheme="minorHAnsi"/>
          <w:sz w:val="22"/>
        </w:rPr>
        <w:t>message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box </w:t>
      </w:r>
      <w:proofErr w:type="spellStart"/>
      <w:r w:rsidRPr="00677265">
        <w:rPr>
          <w:rFonts w:asciiTheme="minorHAnsi" w:hAnsiTheme="minorHAnsi" w:cstheme="minorHAnsi"/>
          <w:sz w:val="22"/>
        </w:rPr>
        <w:t>is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shown</w:t>
      </w:r>
      <w:proofErr w:type="spellEnd"/>
      <w:r>
        <w:rPr>
          <w:rFonts w:asciiTheme="minorHAnsi" w:hAnsiTheme="minorHAnsi" w:cstheme="minorHAnsi"/>
          <w:sz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</w:rPr>
        <w:t>we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could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use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r w:rsidRPr="00677265">
        <w:rPr>
          <w:rFonts w:asciiTheme="minorHAnsi" w:hAnsiTheme="minorHAnsi" w:cstheme="minorHAnsi"/>
          <w:sz w:val="22"/>
        </w:rPr>
        <w:t>a non-</w:t>
      </w:r>
      <w:proofErr w:type="spellStart"/>
      <w:r w:rsidRPr="00677265">
        <w:rPr>
          <w:rFonts w:asciiTheme="minorHAnsi" w:hAnsiTheme="minorHAnsi" w:cstheme="minorHAnsi"/>
          <w:sz w:val="22"/>
        </w:rPr>
        <w:t>blocking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message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box (</w:t>
      </w:r>
      <w:proofErr w:type="spellStart"/>
      <w:r w:rsidRPr="00677265">
        <w:rPr>
          <w:rFonts w:asciiTheme="minorHAnsi" w:hAnsiTheme="minorHAnsi" w:cstheme="minorHAnsi"/>
          <w:sz w:val="22"/>
        </w:rPr>
        <w:t>see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FromAsyncMessage</w:t>
      </w:r>
      <w:proofErr w:type="spellEnd"/>
      <w:r>
        <w:rPr>
          <w:rFonts w:asciiTheme="minorHAnsi" w:hAnsiTheme="minorHAnsi" w:cstheme="minorHAnsi"/>
          <w:sz w:val="22"/>
        </w:rPr>
        <w:t xml:space="preserve"> in Delphi </w:t>
      </w:r>
      <w:proofErr w:type="spellStart"/>
      <w:r>
        <w:rPr>
          <w:rFonts w:asciiTheme="minorHAnsi" w:hAnsiTheme="minorHAnsi" w:cstheme="minorHAnsi"/>
          <w:sz w:val="22"/>
        </w:rPr>
        <w:t>LightSaber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library</w:t>
      </w:r>
      <w:proofErr w:type="spellEnd"/>
      <w:r w:rsidRPr="00677265">
        <w:rPr>
          <w:rFonts w:asciiTheme="minorHAnsi" w:hAnsiTheme="minorHAnsi" w:cstheme="minorHAnsi"/>
          <w:sz w:val="22"/>
        </w:rPr>
        <w:t>).</w:t>
      </w:r>
    </w:p>
    <w:p w14:paraId="7BACDA67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31438C6B" w14:textId="77777777" w:rsidR="00F26031" w:rsidRDefault="00F26031" w:rsidP="00F26031">
      <w:pPr>
        <w:pStyle w:val="Heading3"/>
        <w:spacing w:before="0" w:after="0"/>
      </w:pPr>
      <w:bookmarkStart w:id="22" w:name="_Toc119505419"/>
      <w:r>
        <w:t>Demo</w:t>
      </w:r>
      <w:bookmarkEnd w:id="22"/>
    </w:p>
    <w:p w14:paraId="076EA709" w14:textId="77777777" w:rsidR="00F26031" w:rsidRDefault="00F26031" w:rsidP="00F26031"/>
    <w:p w14:paraId="3B0AC6A8" w14:textId="77777777" w:rsidR="00F26031" w:rsidRPr="000853D4" w:rsidRDefault="00F26031" w:rsidP="00F26031">
      <w:pPr>
        <w:pStyle w:val="Heading3"/>
        <w:spacing w:before="0" w:after="0"/>
      </w:pPr>
      <w:bookmarkStart w:id="23" w:name="_Toc119505420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A Proteus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demo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program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is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available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for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download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.</w:t>
      </w:r>
      <w:r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Extra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documentation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can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be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found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also in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the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source code (all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functions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are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 xml:space="preserve"> fully </w:t>
      </w:r>
      <w:proofErr w:type="spellStart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documented</w:t>
      </w:r>
      <w:proofErr w:type="spellEnd"/>
      <w:r w:rsidRPr="000853D4">
        <w:rPr>
          <w:rFonts w:asciiTheme="minorHAnsi" w:hAnsiTheme="minorHAnsi" w:cstheme="minorHAnsi"/>
          <w:b w:val="0"/>
          <w:bCs w:val="0"/>
          <w:sz w:val="22"/>
          <w:szCs w:val="24"/>
        </w:rPr>
        <w:t>).</w:t>
      </w:r>
      <w:bookmarkEnd w:id="23"/>
    </w:p>
    <w:p w14:paraId="2773F253" w14:textId="77777777" w:rsidR="00F26031" w:rsidRPr="00C157A3" w:rsidRDefault="00F26031" w:rsidP="00F26031"/>
    <w:p w14:paraId="26242515" w14:textId="77777777" w:rsidR="00F26031" w:rsidRPr="00677265" w:rsidRDefault="00F26031" w:rsidP="00F26031">
      <w:pPr>
        <w:pStyle w:val="Heading3"/>
        <w:spacing w:before="0" w:after="0"/>
      </w:pPr>
      <w:bookmarkStart w:id="24" w:name="_Toc119505421"/>
      <w:r>
        <w:t>Costs</w:t>
      </w:r>
      <w:bookmarkEnd w:id="24"/>
    </w:p>
    <w:p w14:paraId="53AF62AE" w14:textId="77777777" w:rsidR="00F26031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0A699511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The Proteus</w:t>
      </w:r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library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can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be</w:t>
      </w:r>
      <w:proofErr w:type="spellEnd"/>
      <w:r w:rsidRPr="0067726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77265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urchased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for</w:t>
      </w:r>
      <w:proofErr w:type="spellEnd"/>
      <w:r>
        <w:rPr>
          <w:rFonts w:asciiTheme="minorHAnsi" w:hAnsiTheme="minorHAnsi" w:cstheme="minorHAnsi"/>
          <w:sz w:val="22"/>
        </w:rPr>
        <w:t xml:space="preserve"> a </w:t>
      </w:r>
      <w:proofErr w:type="spellStart"/>
      <w:r>
        <w:rPr>
          <w:rFonts w:asciiTheme="minorHAnsi" w:hAnsiTheme="minorHAnsi" w:cstheme="minorHAnsi"/>
          <w:sz w:val="22"/>
        </w:rPr>
        <w:t>reasonable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price</w:t>
      </w:r>
      <w:proofErr w:type="spellEnd"/>
      <w:r>
        <w:rPr>
          <w:rFonts w:asciiTheme="minorHAnsi" w:hAnsiTheme="minorHAnsi" w:cstheme="minorHAnsi"/>
          <w:sz w:val="22"/>
        </w:rPr>
        <w:t xml:space="preserve"> (source code </w:t>
      </w:r>
      <w:proofErr w:type="spellStart"/>
      <w:r>
        <w:rPr>
          <w:rFonts w:asciiTheme="minorHAnsi" w:hAnsiTheme="minorHAnsi" w:cstheme="minorHAnsi"/>
          <w:sz w:val="22"/>
        </w:rPr>
        <w:t>compatible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with</w:t>
      </w:r>
      <w:proofErr w:type="spellEnd"/>
      <w:r>
        <w:rPr>
          <w:rFonts w:asciiTheme="minorHAnsi" w:hAnsiTheme="minorHAnsi" w:cstheme="minorHAnsi"/>
          <w:sz w:val="22"/>
        </w:rPr>
        <w:t xml:space="preserve"> Delphi 11/Alexandria).</w:t>
      </w:r>
    </w:p>
    <w:p w14:paraId="0F885737" w14:textId="77777777" w:rsidR="00F26031" w:rsidRPr="00677265" w:rsidRDefault="00F26031" w:rsidP="00F26031">
      <w:pPr>
        <w:suppressAutoHyphens w:val="0"/>
        <w:spacing w:line="240" w:lineRule="auto"/>
        <w:rPr>
          <w:rFonts w:asciiTheme="minorHAnsi" w:hAnsiTheme="minorHAnsi" w:cstheme="minorHAnsi"/>
          <w:sz w:val="20"/>
        </w:rPr>
      </w:pPr>
      <w:r>
        <w:rPr>
          <w:sz w:val="20"/>
        </w:rPr>
        <w:t xml:space="preserve"> </w:t>
      </w:r>
    </w:p>
    <w:p w14:paraId="7C8688A2" w14:textId="77777777" w:rsidR="00F26031" w:rsidRPr="00677265" w:rsidRDefault="00F26031" w:rsidP="00F26031">
      <w:pPr>
        <w:pStyle w:val="StandardWeb1"/>
        <w:spacing w:before="0" w:after="0" w:line="240" w:lineRule="auto"/>
        <w:rPr>
          <w:rFonts w:asciiTheme="minorHAnsi" w:hAnsiTheme="minorHAnsi" w:cstheme="minorHAnsi"/>
          <w:sz w:val="22"/>
        </w:rPr>
      </w:pPr>
    </w:p>
    <w:p w14:paraId="50349CC5" w14:textId="77777777" w:rsidR="00F26031" w:rsidRDefault="00F26031" w:rsidP="00F26031">
      <w:pPr>
        <w:suppressAutoHyphens w:val="0"/>
        <w:spacing w:line="240" w:lineRule="auto"/>
        <w:rPr>
          <w:rStyle w:val="Strong"/>
          <w:rFonts w:asciiTheme="minorHAnsi" w:eastAsia="Times New Roman" w:hAnsiTheme="minorHAnsi" w:cstheme="minorHAnsi"/>
          <w:sz w:val="24"/>
          <w:szCs w:val="24"/>
          <w:lang w:eastAsia="en-US"/>
        </w:rPr>
      </w:pPr>
      <w:r w:rsidRPr="00BE352E">
        <w:rPr>
          <w:rStyle w:val="Strong"/>
          <w:rFonts w:asciiTheme="minorHAnsi" w:hAnsiTheme="minorHAnsi" w:cstheme="minorHAnsi"/>
        </w:rPr>
        <w:br w:type="page"/>
      </w:r>
    </w:p>
    <w:p w14:paraId="4492646D" w14:textId="77777777" w:rsidR="00F26031" w:rsidRPr="00677265" w:rsidRDefault="00F26031" w:rsidP="00F72C07">
      <w:pPr>
        <w:pStyle w:val="StandardWeb1"/>
        <w:spacing w:before="0" w:after="0" w:line="240" w:lineRule="auto"/>
        <w:jc w:val="both"/>
        <w:rPr>
          <w:rFonts w:asciiTheme="minorHAnsi" w:hAnsiTheme="minorHAnsi" w:cstheme="minorHAnsi"/>
          <w:sz w:val="22"/>
          <w:lang w:val="en-US"/>
        </w:rPr>
      </w:pPr>
    </w:p>
    <w:sectPr w:rsidR="00F26031" w:rsidRPr="00677265" w:rsidSect="000C478D">
      <w:footerReference w:type="default" r:id="rId10"/>
      <w:pgSz w:w="8391" w:h="11906"/>
      <w:pgMar w:top="560" w:right="567" w:bottom="450" w:left="630" w:header="720" w:footer="356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7ADC8" w14:textId="77777777" w:rsidR="0012475F" w:rsidRDefault="0012475F">
      <w:pPr>
        <w:spacing w:after="0" w:line="240" w:lineRule="auto"/>
      </w:pPr>
      <w:r>
        <w:separator/>
      </w:r>
    </w:p>
  </w:endnote>
  <w:endnote w:type="continuationSeparator" w:id="0">
    <w:p w14:paraId="39D25E42" w14:textId="77777777" w:rsidR="0012475F" w:rsidRDefault="0012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8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7169" w14:textId="77777777" w:rsidR="00A715D1" w:rsidRDefault="00A715D1">
    <w:pPr>
      <w:pStyle w:val="Footer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4E1A12">
      <w:rPr>
        <w:noProof/>
        <w:sz w:val="14"/>
        <w:szCs w:val="14"/>
      </w:rPr>
      <w:t>7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79033" w14:textId="77777777" w:rsidR="0012475F" w:rsidRDefault="0012475F">
      <w:pPr>
        <w:spacing w:after="0" w:line="240" w:lineRule="auto"/>
      </w:pPr>
      <w:r>
        <w:separator/>
      </w:r>
    </w:p>
  </w:footnote>
  <w:footnote w:type="continuationSeparator" w:id="0">
    <w:p w14:paraId="22C3573A" w14:textId="77777777" w:rsidR="0012475F" w:rsidRDefault="0012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lang w:val="en-U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-U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lang w:val="en-U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-U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lang w:val="en-U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-U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  <w:lang w:val="en-U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  <w:lang w:val="en-U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  <w:lang w:val="en-U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687"/>
        </w:tabs>
        <w:ind w:left="687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◦"/>
      <w:lvlJc w:val="left"/>
      <w:pPr>
        <w:tabs>
          <w:tab w:val="num" w:pos="1047"/>
        </w:tabs>
        <w:ind w:left="1047" w:hanging="360"/>
      </w:pPr>
      <w:rPr>
        <w:rFonts w:ascii="OpenSymbol" w:hAnsi="OpenSymbol" w:cs="Courier New"/>
        <w:lang w:val="en-US"/>
      </w:rPr>
    </w:lvl>
    <w:lvl w:ilvl="2">
      <w:start w:val="1"/>
      <w:numFmt w:val="bullet"/>
      <w:lvlText w:val="▪"/>
      <w:lvlJc w:val="left"/>
      <w:pPr>
        <w:tabs>
          <w:tab w:val="num" w:pos="1407"/>
        </w:tabs>
        <w:ind w:left="1407" w:hanging="360"/>
      </w:pPr>
      <w:rPr>
        <w:rFonts w:ascii="OpenSymbol" w:hAnsi="OpenSymbol" w:cs="Courier New"/>
        <w:lang w:val="en-US"/>
      </w:rPr>
    </w:lvl>
    <w:lvl w:ilvl="3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◦"/>
      <w:lvlJc w:val="left"/>
      <w:pPr>
        <w:tabs>
          <w:tab w:val="num" w:pos="2127"/>
        </w:tabs>
        <w:ind w:left="2127" w:hanging="360"/>
      </w:pPr>
      <w:rPr>
        <w:rFonts w:ascii="OpenSymbol" w:hAnsi="OpenSymbol" w:cs="Courier New"/>
        <w:lang w:val="en-US"/>
      </w:rPr>
    </w:lvl>
    <w:lvl w:ilvl="5">
      <w:start w:val="1"/>
      <w:numFmt w:val="bullet"/>
      <w:lvlText w:val="▪"/>
      <w:lvlJc w:val="left"/>
      <w:pPr>
        <w:tabs>
          <w:tab w:val="num" w:pos="2487"/>
        </w:tabs>
        <w:ind w:left="2487" w:hanging="360"/>
      </w:pPr>
      <w:rPr>
        <w:rFonts w:ascii="OpenSymbol" w:hAnsi="OpenSymbol" w:cs="Courier New"/>
        <w:lang w:val="en-US"/>
      </w:rPr>
    </w:lvl>
    <w:lvl w:ilvl="6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◦"/>
      <w:lvlJc w:val="left"/>
      <w:pPr>
        <w:tabs>
          <w:tab w:val="num" w:pos="3207"/>
        </w:tabs>
        <w:ind w:left="3207" w:hanging="360"/>
      </w:pPr>
      <w:rPr>
        <w:rFonts w:ascii="OpenSymbol" w:hAnsi="OpenSymbol" w:cs="Courier New"/>
        <w:lang w:val="en-US"/>
      </w:rPr>
    </w:lvl>
    <w:lvl w:ilvl="8">
      <w:start w:val="1"/>
      <w:numFmt w:val="bullet"/>
      <w:lvlText w:val="▪"/>
      <w:lvlJc w:val="left"/>
      <w:pPr>
        <w:tabs>
          <w:tab w:val="num" w:pos="3567"/>
        </w:tabs>
        <w:ind w:left="3567" w:hanging="360"/>
      </w:pPr>
      <w:rPr>
        <w:rFonts w:ascii="OpenSymbol" w:hAnsi="OpenSymbol" w:cs="Courier New"/>
        <w:lang w:val="en-U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lang w:val="en-U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lang w:val="en-U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lang w:val="en-U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lang w:val="en-U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lang w:val="en-U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lang w:val="en-U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alibri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alibri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8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8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en-US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2"/>
        <w:szCs w:val="22"/>
        <w:lang w:val="en-US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lang w:val="en-US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DC20ADD"/>
    <w:multiLevelType w:val="hybridMultilevel"/>
    <w:tmpl w:val="BD90C9A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612E03"/>
    <w:multiLevelType w:val="hybridMultilevel"/>
    <w:tmpl w:val="D478B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62F3E63"/>
    <w:multiLevelType w:val="hybridMultilevel"/>
    <w:tmpl w:val="4BB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5C2CA1"/>
    <w:multiLevelType w:val="hybridMultilevel"/>
    <w:tmpl w:val="A594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56124CC"/>
    <w:multiLevelType w:val="multilevel"/>
    <w:tmpl w:val="9F560CF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OpenSymbol, 'Arial Unicode MS'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4" w15:restartNumberingAfterBreak="0">
    <w:nsid w:val="31FB228A"/>
    <w:multiLevelType w:val="hybridMultilevel"/>
    <w:tmpl w:val="A554FB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66163CB"/>
    <w:multiLevelType w:val="hybridMultilevel"/>
    <w:tmpl w:val="5C522B3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7B0600B"/>
    <w:multiLevelType w:val="hybridMultilevel"/>
    <w:tmpl w:val="C15A5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F45FD9"/>
    <w:multiLevelType w:val="hybridMultilevel"/>
    <w:tmpl w:val="CA0E1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2A603B"/>
    <w:multiLevelType w:val="hybridMultilevel"/>
    <w:tmpl w:val="17741CD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4B787378"/>
    <w:multiLevelType w:val="hybridMultilevel"/>
    <w:tmpl w:val="09649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5E43C3"/>
    <w:multiLevelType w:val="hybridMultilevel"/>
    <w:tmpl w:val="99725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2243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965A1"/>
    <w:multiLevelType w:val="hybridMultilevel"/>
    <w:tmpl w:val="4E268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E0A31CF"/>
    <w:multiLevelType w:val="hybridMultilevel"/>
    <w:tmpl w:val="F8AA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C954A6"/>
    <w:multiLevelType w:val="hybridMultilevel"/>
    <w:tmpl w:val="5DF64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E6E85"/>
    <w:multiLevelType w:val="hybridMultilevel"/>
    <w:tmpl w:val="849276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36"/>
  </w:num>
  <w:num w:numId="4">
    <w:abstractNumId w:val="42"/>
  </w:num>
  <w:num w:numId="5">
    <w:abstractNumId w:val="41"/>
  </w:num>
  <w:num w:numId="6">
    <w:abstractNumId w:val="40"/>
  </w:num>
  <w:num w:numId="7">
    <w:abstractNumId w:val="38"/>
  </w:num>
  <w:num w:numId="8">
    <w:abstractNumId w:val="37"/>
  </w:num>
  <w:num w:numId="9">
    <w:abstractNumId w:val="32"/>
  </w:num>
  <w:num w:numId="10">
    <w:abstractNumId w:val="39"/>
  </w:num>
  <w:num w:numId="11">
    <w:abstractNumId w:val="35"/>
  </w:num>
  <w:num w:numId="12">
    <w:abstractNumId w:val="30"/>
  </w:num>
  <w:num w:numId="13">
    <w:abstractNumId w:val="31"/>
  </w:num>
  <w:num w:numId="14">
    <w:abstractNumId w:val="43"/>
  </w:num>
  <w:num w:numId="15">
    <w:abstractNumId w:val="34"/>
  </w:num>
  <w:num w:numId="16">
    <w:abstractNumId w:val="44"/>
  </w:num>
  <w:num w:numId="1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0BC"/>
    <w:rsid w:val="000006F6"/>
    <w:rsid w:val="00005076"/>
    <w:rsid w:val="00011366"/>
    <w:rsid w:val="000126B4"/>
    <w:rsid w:val="0001373B"/>
    <w:rsid w:val="00024606"/>
    <w:rsid w:val="000346C1"/>
    <w:rsid w:val="000433AA"/>
    <w:rsid w:val="000449C6"/>
    <w:rsid w:val="00045247"/>
    <w:rsid w:val="00051822"/>
    <w:rsid w:val="00053C05"/>
    <w:rsid w:val="00057BC0"/>
    <w:rsid w:val="00072199"/>
    <w:rsid w:val="000777D6"/>
    <w:rsid w:val="00083CF2"/>
    <w:rsid w:val="000853D4"/>
    <w:rsid w:val="00085FFF"/>
    <w:rsid w:val="00087EE2"/>
    <w:rsid w:val="00092D32"/>
    <w:rsid w:val="00093A7A"/>
    <w:rsid w:val="0009636C"/>
    <w:rsid w:val="00096F26"/>
    <w:rsid w:val="00097C1F"/>
    <w:rsid w:val="000A190A"/>
    <w:rsid w:val="000A2352"/>
    <w:rsid w:val="000A713E"/>
    <w:rsid w:val="000A71F1"/>
    <w:rsid w:val="000A7D70"/>
    <w:rsid w:val="000C375C"/>
    <w:rsid w:val="000C478D"/>
    <w:rsid w:val="000C5F70"/>
    <w:rsid w:val="000D2F9E"/>
    <w:rsid w:val="000D429C"/>
    <w:rsid w:val="000E0E90"/>
    <w:rsid w:val="000E1C3A"/>
    <w:rsid w:val="000E382E"/>
    <w:rsid w:val="000E43F1"/>
    <w:rsid w:val="000F50AC"/>
    <w:rsid w:val="000F6D64"/>
    <w:rsid w:val="00102910"/>
    <w:rsid w:val="00105060"/>
    <w:rsid w:val="001054B0"/>
    <w:rsid w:val="0010566A"/>
    <w:rsid w:val="001105A3"/>
    <w:rsid w:val="001119E0"/>
    <w:rsid w:val="00117308"/>
    <w:rsid w:val="0012475F"/>
    <w:rsid w:val="00127D89"/>
    <w:rsid w:val="00133888"/>
    <w:rsid w:val="001342B7"/>
    <w:rsid w:val="001352FB"/>
    <w:rsid w:val="0013684F"/>
    <w:rsid w:val="0014019F"/>
    <w:rsid w:val="0014462E"/>
    <w:rsid w:val="00150922"/>
    <w:rsid w:val="001559ED"/>
    <w:rsid w:val="00155B3E"/>
    <w:rsid w:val="00166F7F"/>
    <w:rsid w:val="00167BE9"/>
    <w:rsid w:val="001701A4"/>
    <w:rsid w:val="00177FB9"/>
    <w:rsid w:val="001810E6"/>
    <w:rsid w:val="00185734"/>
    <w:rsid w:val="001908CB"/>
    <w:rsid w:val="001909DF"/>
    <w:rsid w:val="0019240E"/>
    <w:rsid w:val="00196A55"/>
    <w:rsid w:val="001A364C"/>
    <w:rsid w:val="001B05DA"/>
    <w:rsid w:val="001B0F35"/>
    <w:rsid w:val="001B36C0"/>
    <w:rsid w:val="001B48D8"/>
    <w:rsid w:val="001B551B"/>
    <w:rsid w:val="001D3D26"/>
    <w:rsid w:val="001D4CA3"/>
    <w:rsid w:val="001E2F1F"/>
    <w:rsid w:val="001F0F60"/>
    <w:rsid w:val="001F3C5C"/>
    <w:rsid w:val="001F5708"/>
    <w:rsid w:val="001F7434"/>
    <w:rsid w:val="0020236C"/>
    <w:rsid w:val="002123B5"/>
    <w:rsid w:val="00214CA7"/>
    <w:rsid w:val="00220CA4"/>
    <w:rsid w:val="00241693"/>
    <w:rsid w:val="00247D3C"/>
    <w:rsid w:val="00247FEB"/>
    <w:rsid w:val="00251E2F"/>
    <w:rsid w:val="00253364"/>
    <w:rsid w:val="00253DB2"/>
    <w:rsid w:val="002550F2"/>
    <w:rsid w:val="00261A1F"/>
    <w:rsid w:val="002623B1"/>
    <w:rsid w:val="00266278"/>
    <w:rsid w:val="00266811"/>
    <w:rsid w:val="00281FF3"/>
    <w:rsid w:val="00282839"/>
    <w:rsid w:val="0028503F"/>
    <w:rsid w:val="002865E4"/>
    <w:rsid w:val="002876C8"/>
    <w:rsid w:val="00291275"/>
    <w:rsid w:val="00291473"/>
    <w:rsid w:val="002923A7"/>
    <w:rsid w:val="00296F87"/>
    <w:rsid w:val="00297295"/>
    <w:rsid w:val="00297376"/>
    <w:rsid w:val="0029749C"/>
    <w:rsid w:val="002A2EB6"/>
    <w:rsid w:val="002A3816"/>
    <w:rsid w:val="002B11BE"/>
    <w:rsid w:val="002B1A7A"/>
    <w:rsid w:val="002B2F04"/>
    <w:rsid w:val="002C0C99"/>
    <w:rsid w:val="002C2BC7"/>
    <w:rsid w:val="002C2BD3"/>
    <w:rsid w:val="002C36A4"/>
    <w:rsid w:val="002C39C1"/>
    <w:rsid w:val="002C5B32"/>
    <w:rsid w:val="002D3C7F"/>
    <w:rsid w:val="002E592C"/>
    <w:rsid w:val="002E5CB6"/>
    <w:rsid w:val="002E79BB"/>
    <w:rsid w:val="002F1A4A"/>
    <w:rsid w:val="002F4504"/>
    <w:rsid w:val="002F6432"/>
    <w:rsid w:val="002F65DC"/>
    <w:rsid w:val="00301254"/>
    <w:rsid w:val="00303965"/>
    <w:rsid w:val="00304567"/>
    <w:rsid w:val="00326AC7"/>
    <w:rsid w:val="00332136"/>
    <w:rsid w:val="00336FCF"/>
    <w:rsid w:val="00336FD7"/>
    <w:rsid w:val="00340486"/>
    <w:rsid w:val="003414B6"/>
    <w:rsid w:val="003501F3"/>
    <w:rsid w:val="00361DF5"/>
    <w:rsid w:val="00363B09"/>
    <w:rsid w:val="003643FF"/>
    <w:rsid w:val="00366188"/>
    <w:rsid w:val="00376431"/>
    <w:rsid w:val="00380C60"/>
    <w:rsid w:val="00391FE6"/>
    <w:rsid w:val="00392E44"/>
    <w:rsid w:val="00393056"/>
    <w:rsid w:val="0039524F"/>
    <w:rsid w:val="0039591E"/>
    <w:rsid w:val="003A153C"/>
    <w:rsid w:val="003A4E8E"/>
    <w:rsid w:val="003A7516"/>
    <w:rsid w:val="003B153E"/>
    <w:rsid w:val="003B362C"/>
    <w:rsid w:val="003C1624"/>
    <w:rsid w:val="003C2746"/>
    <w:rsid w:val="003D65A9"/>
    <w:rsid w:val="003D6D6A"/>
    <w:rsid w:val="003D6DCE"/>
    <w:rsid w:val="003D74A4"/>
    <w:rsid w:val="003D75DE"/>
    <w:rsid w:val="003D7627"/>
    <w:rsid w:val="003E03EA"/>
    <w:rsid w:val="003E1613"/>
    <w:rsid w:val="003E57F7"/>
    <w:rsid w:val="003E64C0"/>
    <w:rsid w:val="0040188A"/>
    <w:rsid w:val="00402BE8"/>
    <w:rsid w:val="0040607D"/>
    <w:rsid w:val="00413436"/>
    <w:rsid w:val="004168BD"/>
    <w:rsid w:val="0041695B"/>
    <w:rsid w:val="00420820"/>
    <w:rsid w:val="0042594A"/>
    <w:rsid w:val="0042741F"/>
    <w:rsid w:val="0042751B"/>
    <w:rsid w:val="00430653"/>
    <w:rsid w:val="00431D17"/>
    <w:rsid w:val="00434686"/>
    <w:rsid w:val="0044719F"/>
    <w:rsid w:val="004474DB"/>
    <w:rsid w:val="0044756C"/>
    <w:rsid w:val="0045752B"/>
    <w:rsid w:val="00460F37"/>
    <w:rsid w:val="00462B25"/>
    <w:rsid w:val="0046541E"/>
    <w:rsid w:val="004712B4"/>
    <w:rsid w:val="004731E8"/>
    <w:rsid w:val="00473353"/>
    <w:rsid w:val="00473D21"/>
    <w:rsid w:val="00476E16"/>
    <w:rsid w:val="00486A69"/>
    <w:rsid w:val="004972B0"/>
    <w:rsid w:val="004A151E"/>
    <w:rsid w:val="004A26EF"/>
    <w:rsid w:val="004A2925"/>
    <w:rsid w:val="004B53E9"/>
    <w:rsid w:val="004C0BD9"/>
    <w:rsid w:val="004C5315"/>
    <w:rsid w:val="004C718E"/>
    <w:rsid w:val="004D135C"/>
    <w:rsid w:val="004D2B79"/>
    <w:rsid w:val="004D7386"/>
    <w:rsid w:val="004E1A12"/>
    <w:rsid w:val="004E47E7"/>
    <w:rsid w:val="004E6BFF"/>
    <w:rsid w:val="004E6E1E"/>
    <w:rsid w:val="004F189A"/>
    <w:rsid w:val="004F3C1D"/>
    <w:rsid w:val="0050225A"/>
    <w:rsid w:val="00504FAD"/>
    <w:rsid w:val="005113F0"/>
    <w:rsid w:val="00511A01"/>
    <w:rsid w:val="00512EEF"/>
    <w:rsid w:val="005137CE"/>
    <w:rsid w:val="00514D2B"/>
    <w:rsid w:val="00517253"/>
    <w:rsid w:val="00530AD0"/>
    <w:rsid w:val="00532BA8"/>
    <w:rsid w:val="005357E5"/>
    <w:rsid w:val="00540C9A"/>
    <w:rsid w:val="00544C24"/>
    <w:rsid w:val="00545970"/>
    <w:rsid w:val="005517AD"/>
    <w:rsid w:val="005518CC"/>
    <w:rsid w:val="00552CCB"/>
    <w:rsid w:val="005575E4"/>
    <w:rsid w:val="00557E84"/>
    <w:rsid w:val="00562C90"/>
    <w:rsid w:val="005631F1"/>
    <w:rsid w:val="00566302"/>
    <w:rsid w:val="0057169E"/>
    <w:rsid w:val="00572104"/>
    <w:rsid w:val="00573663"/>
    <w:rsid w:val="00573DE5"/>
    <w:rsid w:val="00582108"/>
    <w:rsid w:val="00582161"/>
    <w:rsid w:val="00583071"/>
    <w:rsid w:val="005952DB"/>
    <w:rsid w:val="005A39E8"/>
    <w:rsid w:val="005B044B"/>
    <w:rsid w:val="005B28F0"/>
    <w:rsid w:val="005B316A"/>
    <w:rsid w:val="005B4831"/>
    <w:rsid w:val="005B55A5"/>
    <w:rsid w:val="005B764E"/>
    <w:rsid w:val="005B79F0"/>
    <w:rsid w:val="005C12E6"/>
    <w:rsid w:val="005C43BE"/>
    <w:rsid w:val="005C4E72"/>
    <w:rsid w:val="005C5564"/>
    <w:rsid w:val="005C74E3"/>
    <w:rsid w:val="005D14EA"/>
    <w:rsid w:val="005D5866"/>
    <w:rsid w:val="005D5F86"/>
    <w:rsid w:val="005E2563"/>
    <w:rsid w:val="005F06C8"/>
    <w:rsid w:val="00601978"/>
    <w:rsid w:val="00602876"/>
    <w:rsid w:val="006043AF"/>
    <w:rsid w:val="00606A13"/>
    <w:rsid w:val="00607669"/>
    <w:rsid w:val="00620782"/>
    <w:rsid w:val="00623656"/>
    <w:rsid w:val="0063035B"/>
    <w:rsid w:val="006312DD"/>
    <w:rsid w:val="006457E1"/>
    <w:rsid w:val="00646B3D"/>
    <w:rsid w:val="00647A46"/>
    <w:rsid w:val="00653406"/>
    <w:rsid w:val="00656EC7"/>
    <w:rsid w:val="00660E0B"/>
    <w:rsid w:val="00671A7C"/>
    <w:rsid w:val="0067348D"/>
    <w:rsid w:val="006755DD"/>
    <w:rsid w:val="00675634"/>
    <w:rsid w:val="006762DF"/>
    <w:rsid w:val="00677265"/>
    <w:rsid w:val="00680991"/>
    <w:rsid w:val="006845E9"/>
    <w:rsid w:val="00685445"/>
    <w:rsid w:val="00685BE1"/>
    <w:rsid w:val="00686390"/>
    <w:rsid w:val="00686A9B"/>
    <w:rsid w:val="00693BBE"/>
    <w:rsid w:val="0069779C"/>
    <w:rsid w:val="006A3D9B"/>
    <w:rsid w:val="006A4092"/>
    <w:rsid w:val="006B1C51"/>
    <w:rsid w:val="006B26CF"/>
    <w:rsid w:val="006B4B92"/>
    <w:rsid w:val="006B609F"/>
    <w:rsid w:val="006C2005"/>
    <w:rsid w:val="006C58BF"/>
    <w:rsid w:val="006D04EC"/>
    <w:rsid w:val="006D30ED"/>
    <w:rsid w:val="006D5D93"/>
    <w:rsid w:val="006D6490"/>
    <w:rsid w:val="006D7FB9"/>
    <w:rsid w:val="006E0F8C"/>
    <w:rsid w:val="006E2BF1"/>
    <w:rsid w:val="006E60C6"/>
    <w:rsid w:val="006E61E6"/>
    <w:rsid w:val="006F4842"/>
    <w:rsid w:val="006F6DF5"/>
    <w:rsid w:val="0072428B"/>
    <w:rsid w:val="00725EBD"/>
    <w:rsid w:val="0073092A"/>
    <w:rsid w:val="007332F4"/>
    <w:rsid w:val="00733421"/>
    <w:rsid w:val="00736E49"/>
    <w:rsid w:val="00737053"/>
    <w:rsid w:val="00737730"/>
    <w:rsid w:val="007435AF"/>
    <w:rsid w:val="00746DCE"/>
    <w:rsid w:val="007473E3"/>
    <w:rsid w:val="007548E3"/>
    <w:rsid w:val="00756E54"/>
    <w:rsid w:val="00766079"/>
    <w:rsid w:val="00772852"/>
    <w:rsid w:val="00774640"/>
    <w:rsid w:val="007750F3"/>
    <w:rsid w:val="00781A80"/>
    <w:rsid w:val="0078285B"/>
    <w:rsid w:val="007840BC"/>
    <w:rsid w:val="00785BC2"/>
    <w:rsid w:val="00787D7C"/>
    <w:rsid w:val="00791E6F"/>
    <w:rsid w:val="007951B3"/>
    <w:rsid w:val="007B1201"/>
    <w:rsid w:val="007B564A"/>
    <w:rsid w:val="007C11CD"/>
    <w:rsid w:val="007C5B9C"/>
    <w:rsid w:val="007D4F32"/>
    <w:rsid w:val="007E0533"/>
    <w:rsid w:val="007F529A"/>
    <w:rsid w:val="007F533F"/>
    <w:rsid w:val="007F65AC"/>
    <w:rsid w:val="007F6FC2"/>
    <w:rsid w:val="007F7CD7"/>
    <w:rsid w:val="00803C96"/>
    <w:rsid w:val="00806F2F"/>
    <w:rsid w:val="008073E1"/>
    <w:rsid w:val="00821EFD"/>
    <w:rsid w:val="00831D9E"/>
    <w:rsid w:val="00835CBF"/>
    <w:rsid w:val="00835DF2"/>
    <w:rsid w:val="00837386"/>
    <w:rsid w:val="00840C8D"/>
    <w:rsid w:val="00844F13"/>
    <w:rsid w:val="00850FF4"/>
    <w:rsid w:val="00853ED6"/>
    <w:rsid w:val="00855456"/>
    <w:rsid w:val="008579A7"/>
    <w:rsid w:val="00861549"/>
    <w:rsid w:val="00865B15"/>
    <w:rsid w:val="00866CF6"/>
    <w:rsid w:val="008674A8"/>
    <w:rsid w:val="00871E93"/>
    <w:rsid w:val="00872418"/>
    <w:rsid w:val="00872935"/>
    <w:rsid w:val="00873C6A"/>
    <w:rsid w:val="00873D1C"/>
    <w:rsid w:val="008757B3"/>
    <w:rsid w:val="00886B34"/>
    <w:rsid w:val="008975AD"/>
    <w:rsid w:val="008A3842"/>
    <w:rsid w:val="008A4B1C"/>
    <w:rsid w:val="008A5173"/>
    <w:rsid w:val="008A6DAF"/>
    <w:rsid w:val="008A7314"/>
    <w:rsid w:val="008B0628"/>
    <w:rsid w:val="008B0635"/>
    <w:rsid w:val="008B571F"/>
    <w:rsid w:val="008C2D86"/>
    <w:rsid w:val="008C5A6D"/>
    <w:rsid w:val="008D7A05"/>
    <w:rsid w:val="008E1CCA"/>
    <w:rsid w:val="008E20D6"/>
    <w:rsid w:val="008F2E1E"/>
    <w:rsid w:val="008F43E2"/>
    <w:rsid w:val="008F7FB5"/>
    <w:rsid w:val="0091407B"/>
    <w:rsid w:val="00921B6B"/>
    <w:rsid w:val="00921FCB"/>
    <w:rsid w:val="00924EB1"/>
    <w:rsid w:val="00927DD9"/>
    <w:rsid w:val="009314FB"/>
    <w:rsid w:val="009343F8"/>
    <w:rsid w:val="00937651"/>
    <w:rsid w:val="0093797D"/>
    <w:rsid w:val="00940DD9"/>
    <w:rsid w:val="00942CB7"/>
    <w:rsid w:val="0094401B"/>
    <w:rsid w:val="0094734C"/>
    <w:rsid w:val="00954510"/>
    <w:rsid w:val="00954592"/>
    <w:rsid w:val="00955904"/>
    <w:rsid w:val="0096631D"/>
    <w:rsid w:val="00967C0D"/>
    <w:rsid w:val="00970B2E"/>
    <w:rsid w:val="009732FD"/>
    <w:rsid w:val="00980A30"/>
    <w:rsid w:val="009829CE"/>
    <w:rsid w:val="009858FC"/>
    <w:rsid w:val="00985C3F"/>
    <w:rsid w:val="009A0284"/>
    <w:rsid w:val="009A2CAF"/>
    <w:rsid w:val="009A41B6"/>
    <w:rsid w:val="009B2ABD"/>
    <w:rsid w:val="009B7F26"/>
    <w:rsid w:val="009C0F27"/>
    <w:rsid w:val="009C1B36"/>
    <w:rsid w:val="009C5841"/>
    <w:rsid w:val="009D1A21"/>
    <w:rsid w:val="009D6696"/>
    <w:rsid w:val="009D6C42"/>
    <w:rsid w:val="009E01BE"/>
    <w:rsid w:val="009E17DC"/>
    <w:rsid w:val="009E3203"/>
    <w:rsid w:val="009E6576"/>
    <w:rsid w:val="009F2C95"/>
    <w:rsid w:val="009F6B4C"/>
    <w:rsid w:val="00A0128C"/>
    <w:rsid w:val="00A03347"/>
    <w:rsid w:val="00A04C04"/>
    <w:rsid w:val="00A1276F"/>
    <w:rsid w:val="00A14696"/>
    <w:rsid w:val="00A15A32"/>
    <w:rsid w:val="00A2223D"/>
    <w:rsid w:val="00A3033D"/>
    <w:rsid w:val="00A333DA"/>
    <w:rsid w:val="00A41824"/>
    <w:rsid w:val="00A52811"/>
    <w:rsid w:val="00A60C8F"/>
    <w:rsid w:val="00A612A5"/>
    <w:rsid w:val="00A61BB7"/>
    <w:rsid w:val="00A6286D"/>
    <w:rsid w:val="00A657DA"/>
    <w:rsid w:val="00A67175"/>
    <w:rsid w:val="00A715D1"/>
    <w:rsid w:val="00A71B20"/>
    <w:rsid w:val="00A72E62"/>
    <w:rsid w:val="00A77FB1"/>
    <w:rsid w:val="00A81E6B"/>
    <w:rsid w:val="00A83560"/>
    <w:rsid w:val="00A8418C"/>
    <w:rsid w:val="00AA6BDD"/>
    <w:rsid w:val="00AB6E52"/>
    <w:rsid w:val="00AC4479"/>
    <w:rsid w:val="00AC645B"/>
    <w:rsid w:val="00AD21B1"/>
    <w:rsid w:val="00AD256E"/>
    <w:rsid w:val="00AD25C1"/>
    <w:rsid w:val="00AF1F1B"/>
    <w:rsid w:val="00AF4513"/>
    <w:rsid w:val="00AF6C61"/>
    <w:rsid w:val="00B0072C"/>
    <w:rsid w:val="00B0226D"/>
    <w:rsid w:val="00B039F1"/>
    <w:rsid w:val="00B051E2"/>
    <w:rsid w:val="00B05922"/>
    <w:rsid w:val="00B076A7"/>
    <w:rsid w:val="00B112EB"/>
    <w:rsid w:val="00B12673"/>
    <w:rsid w:val="00B13912"/>
    <w:rsid w:val="00B13A0F"/>
    <w:rsid w:val="00B147E4"/>
    <w:rsid w:val="00B244F7"/>
    <w:rsid w:val="00B24571"/>
    <w:rsid w:val="00B30AA2"/>
    <w:rsid w:val="00B34018"/>
    <w:rsid w:val="00B37694"/>
    <w:rsid w:val="00B37B7D"/>
    <w:rsid w:val="00B37F95"/>
    <w:rsid w:val="00B43CB8"/>
    <w:rsid w:val="00B4478C"/>
    <w:rsid w:val="00B44C95"/>
    <w:rsid w:val="00B46B75"/>
    <w:rsid w:val="00B514CA"/>
    <w:rsid w:val="00B53532"/>
    <w:rsid w:val="00B54280"/>
    <w:rsid w:val="00B54681"/>
    <w:rsid w:val="00B5693B"/>
    <w:rsid w:val="00B60581"/>
    <w:rsid w:val="00B70DF5"/>
    <w:rsid w:val="00B72AC7"/>
    <w:rsid w:val="00B86E93"/>
    <w:rsid w:val="00B92941"/>
    <w:rsid w:val="00B92C69"/>
    <w:rsid w:val="00BA1FF8"/>
    <w:rsid w:val="00BA7E70"/>
    <w:rsid w:val="00BB1B9B"/>
    <w:rsid w:val="00BC4802"/>
    <w:rsid w:val="00BC5BCE"/>
    <w:rsid w:val="00BD13BD"/>
    <w:rsid w:val="00BD5E33"/>
    <w:rsid w:val="00BE2B6E"/>
    <w:rsid w:val="00BE50C2"/>
    <w:rsid w:val="00BE7F2C"/>
    <w:rsid w:val="00C03D1E"/>
    <w:rsid w:val="00C11396"/>
    <w:rsid w:val="00C157A3"/>
    <w:rsid w:val="00C2420B"/>
    <w:rsid w:val="00C26172"/>
    <w:rsid w:val="00C4237B"/>
    <w:rsid w:val="00C44817"/>
    <w:rsid w:val="00C451FC"/>
    <w:rsid w:val="00C51A07"/>
    <w:rsid w:val="00C51F40"/>
    <w:rsid w:val="00C5341C"/>
    <w:rsid w:val="00C574E8"/>
    <w:rsid w:val="00C57951"/>
    <w:rsid w:val="00C736C0"/>
    <w:rsid w:val="00C738A2"/>
    <w:rsid w:val="00C76EBF"/>
    <w:rsid w:val="00C82DCC"/>
    <w:rsid w:val="00C83B50"/>
    <w:rsid w:val="00C83EAC"/>
    <w:rsid w:val="00C8416F"/>
    <w:rsid w:val="00C90CC3"/>
    <w:rsid w:val="00C942F8"/>
    <w:rsid w:val="00C963FF"/>
    <w:rsid w:val="00C97E25"/>
    <w:rsid w:val="00CA285E"/>
    <w:rsid w:val="00CA3803"/>
    <w:rsid w:val="00CA3B0B"/>
    <w:rsid w:val="00CA51C1"/>
    <w:rsid w:val="00CA6380"/>
    <w:rsid w:val="00CB109C"/>
    <w:rsid w:val="00CB37C0"/>
    <w:rsid w:val="00CB5C17"/>
    <w:rsid w:val="00CB6DB6"/>
    <w:rsid w:val="00CC0136"/>
    <w:rsid w:val="00CC2951"/>
    <w:rsid w:val="00CC5FCA"/>
    <w:rsid w:val="00CC6A83"/>
    <w:rsid w:val="00CC71D4"/>
    <w:rsid w:val="00CD5736"/>
    <w:rsid w:val="00CD62B5"/>
    <w:rsid w:val="00CD6FB2"/>
    <w:rsid w:val="00CD73EA"/>
    <w:rsid w:val="00CE0EC4"/>
    <w:rsid w:val="00CE3508"/>
    <w:rsid w:val="00CE7AE3"/>
    <w:rsid w:val="00CE7ED0"/>
    <w:rsid w:val="00CF3F1F"/>
    <w:rsid w:val="00D0314C"/>
    <w:rsid w:val="00D036B3"/>
    <w:rsid w:val="00D03D70"/>
    <w:rsid w:val="00D048CC"/>
    <w:rsid w:val="00D0771F"/>
    <w:rsid w:val="00D15CEB"/>
    <w:rsid w:val="00D377C9"/>
    <w:rsid w:val="00D3796F"/>
    <w:rsid w:val="00D447AD"/>
    <w:rsid w:val="00D459EB"/>
    <w:rsid w:val="00D500DC"/>
    <w:rsid w:val="00D51941"/>
    <w:rsid w:val="00D53974"/>
    <w:rsid w:val="00D53D12"/>
    <w:rsid w:val="00D56B62"/>
    <w:rsid w:val="00D64A42"/>
    <w:rsid w:val="00D658DC"/>
    <w:rsid w:val="00D6755B"/>
    <w:rsid w:val="00D73B92"/>
    <w:rsid w:val="00D73FB5"/>
    <w:rsid w:val="00D77F1E"/>
    <w:rsid w:val="00D820FB"/>
    <w:rsid w:val="00D8258F"/>
    <w:rsid w:val="00D9173F"/>
    <w:rsid w:val="00D91F48"/>
    <w:rsid w:val="00D932FE"/>
    <w:rsid w:val="00D97F0E"/>
    <w:rsid w:val="00DB3217"/>
    <w:rsid w:val="00DB32D8"/>
    <w:rsid w:val="00DB7510"/>
    <w:rsid w:val="00DC05A7"/>
    <w:rsid w:val="00DC0BB7"/>
    <w:rsid w:val="00DD5467"/>
    <w:rsid w:val="00DD6453"/>
    <w:rsid w:val="00DD707A"/>
    <w:rsid w:val="00DD7696"/>
    <w:rsid w:val="00DD79FE"/>
    <w:rsid w:val="00DE3BC3"/>
    <w:rsid w:val="00DE4B65"/>
    <w:rsid w:val="00DF593A"/>
    <w:rsid w:val="00DF6530"/>
    <w:rsid w:val="00DF7964"/>
    <w:rsid w:val="00E0086D"/>
    <w:rsid w:val="00E05D0F"/>
    <w:rsid w:val="00E0646F"/>
    <w:rsid w:val="00E072BC"/>
    <w:rsid w:val="00E10CF1"/>
    <w:rsid w:val="00E165C8"/>
    <w:rsid w:val="00E16634"/>
    <w:rsid w:val="00E178BA"/>
    <w:rsid w:val="00E235A4"/>
    <w:rsid w:val="00E2415A"/>
    <w:rsid w:val="00E24FA8"/>
    <w:rsid w:val="00E31D9B"/>
    <w:rsid w:val="00E379AE"/>
    <w:rsid w:val="00E51458"/>
    <w:rsid w:val="00E53C2F"/>
    <w:rsid w:val="00E53CE4"/>
    <w:rsid w:val="00E54AD8"/>
    <w:rsid w:val="00E55B41"/>
    <w:rsid w:val="00E55B69"/>
    <w:rsid w:val="00E6193C"/>
    <w:rsid w:val="00E6473E"/>
    <w:rsid w:val="00E67838"/>
    <w:rsid w:val="00E71685"/>
    <w:rsid w:val="00E7385C"/>
    <w:rsid w:val="00E91027"/>
    <w:rsid w:val="00E92094"/>
    <w:rsid w:val="00E9217D"/>
    <w:rsid w:val="00E95537"/>
    <w:rsid w:val="00E966D3"/>
    <w:rsid w:val="00EA09D8"/>
    <w:rsid w:val="00EA2661"/>
    <w:rsid w:val="00EA33AA"/>
    <w:rsid w:val="00EB134D"/>
    <w:rsid w:val="00EB37A7"/>
    <w:rsid w:val="00EB3A73"/>
    <w:rsid w:val="00EB7540"/>
    <w:rsid w:val="00EC2B96"/>
    <w:rsid w:val="00ED463E"/>
    <w:rsid w:val="00ED58BA"/>
    <w:rsid w:val="00EE2D3C"/>
    <w:rsid w:val="00EE3F92"/>
    <w:rsid w:val="00EE4B38"/>
    <w:rsid w:val="00EE71A6"/>
    <w:rsid w:val="00EF00C2"/>
    <w:rsid w:val="00EF798E"/>
    <w:rsid w:val="00F042B9"/>
    <w:rsid w:val="00F10634"/>
    <w:rsid w:val="00F12E03"/>
    <w:rsid w:val="00F15238"/>
    <w:rsid w:val="00F16B10"/>
    <w:rsid w:val="00F175F5"/>
    <w:rsid w:val="00F225EF"/>
    <w:rsid w:val="00F26031"/>
    <w:rsid w:val="00F26224"/>
    <w:rsid w:val="00F26228"/>
    <w:rsid w:val="00F27BFF"/>
    <w:rsid w:val="00F40211"/>
    <w:rsid w:val="00F472A2"/>
    <w:rsid w:val="00F47EAB"/>
    <w:rsid w:val="00F542A7"/>
    <w:rsid w:val="00F61A8A"/>
    <w:rsid w:val="00F620C2"/>
    <w:rsid w:val="00F634B0"/>
    <w:rsid w:val="00F6460E"/>
    <w:rsid w:val="00F72C07"/>
    <w:rsid w:val="00F73727"/>
    <w:rsid w:val="00F7451B"/>
    <w:rsid w:val="00F900A6"/>
    <w:rsid w:val="00F92886"/>
    <w:rsid w:val="00F9341C"/>
    <w:rsid w:val="00F96476"/>
    <w:rsid w:val="00FA7255"/>
    <w:rsid w:val="00FB43BD"/>
    <w:rsid w:val="00FB4B5C"/>
    <w:rsid w:val="00FB542B"/>
    <w:rsid w:val="00FB5E81"/>
    <w:rsid w:val="00FB6794"/>
    <w:rsid w:val="00FC1E18"/>
    <w:rsid w:val="00FD050E"/>
    <w:rsid w:val="00FD172C"/>
    <w:rsid w:val="00FE011A"/>
    <w:rsid w:val="00FE1C62"/>
    <w:rsid w:val="00FE5065"/>
    <w:rsid w:val="00FF3859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349F11DC"/>
  <w15:docId w15:val="{89F04B40-724A-41F0-83BB-5A9A794F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9A"/>
    <w:pPr>
      <w:suppressAutoHyphens/>
      <w:spacing w:after="200" w:line="276" w:lineRule="auto"/>
    </w:pPr>
    <w:rPr>
      <w:rFonts w:ascii="Calibri" w:eastAsia="SimSun" w:hAnsi="Calibri" w:cs="font368"/>
      <w:sz w:val="22"/>
      <w:szCs w:val="22"/>
      <w:lang w:val="de-DE" w:eastAsia="ar-SA"/>
    </w:rPr>
  </w:style>
  <w:style w:type="paragraph" w:styleId="Heading1">
    <w:name w:val="heading 1"/>
    <w:basedOn w:val="Normal"/>
    <w:next w:val="BodyText"/>
    <w:qFormat/>
    <w:rsid w:val="00A0128C"/>
    <w:pPr>
      <w:numPr>
        <w:numId w:val="1"/>
      </w:numPr>
      <w:spacing w:before="100" w:after="100" w:line="100" w:lineRule="atLeast"/>
      <w:ind w:left="0" w:firstLine="0"/>
      <w:outlineLvl w:val="0"/>
    </w:pPr>
    <w:rPr>
      <w:rFonts w:eastAsia="Times New Roman" w:cs="Times New Roman"/>
      <w:b/>
      <w:bCs/>
      <w:kern w:val="1"/>
      <w:sz w:val="34"/>
      <w:szCs w:val="48"/>
    </w:rPr>
  </w:style>
  <w:style w:type="paragraph" w:styleId="Heading2">
    <w:name w:val="heading 2"/>
    <w:basedOn w:val="Normal"/>
    <w:next w:val="BodyText"/>
    <w:qFormat/>
    <w:rsid w:val="008B0635"/>
    <w:pPr>
      <w:numPr>
        <w:ilvl w:val="1"/>
        <w:numId w:val="1"/>
      </w:numPr>
      <w:spacing w:before="100" w:after="100" w:line="100" w:lineRule="atLeast"/>
      <w:outlineLvl w:val="1"/>
    </w:pPr>
    <w:rPr>
      <w:rFonts w:eastAsia="Times New Roman" w:cs="Times New Roman"/>
      <w:b/>
      <w:bCs/>
      <w:sz w:val="28"/>
      <w:szCs w:val="36"/>
    </w:rPr>
  </w:style>
  <w:style w:type="paragraph" w:styleId="Heading3">
    <w:name w:val="heading 3"/>
    <w:basedOn w:val="Normal"/>
    <w:next w:val="BodyText"/>
    <w:qFormat/>
    <w:rsid w:val="008B0635"/>
    <w:pPr>
      <w:numPr>
        <w:ilvl w:val="2"/>
        <w:numId w:val="1"/>
      </w:numPr>
      <w:spacing w:before="100" w:after="100" w:line="100" w:lineRule="atLeast"/>
      <w:ind w:left="0" w:firstLine="0"/>
      <w:outlineLvl w:val="2"/>
    </w:pPr>
    <w:rPr>
      <w:rFonts w:eastAsia="Times New Roman" w:cs="Times New Roman"/>
      <w:b/>
      <w:bCs/>
      <w:sz w:val="26"/>
      <w:szCs w:val="27"/>
    </w:rPr>
  </w:style>
  <w:style w:type="paragraph" w:styleId="Heading4">
    <w:name w:val="heading 4"/>
    <w:basedOn w:val="Normal"/>
    <w:next w:val="BodyText"/>
    <w:qFormat/>
    <w:rsid w:val="008B0635"/>
    <w:pPr>
      <w:keepNext/>
      <w:keepLines/>
      <w:numPr>
        <w:ilvl w:val="3"/>
        <w:numId w:val="1"/>
      </w:numPr>
      <w:spacing w:before="200" w:after="0"/>
      <w:outlineLvl w:val="3"/>
    </w:pPr>
    <w:rPr>
      <w:rFonts w:cs="Cambria"/>
      <w:b/>
      <w:bCs/>
      <w:iCs/>
      <w:color w:val="17365D" w:themeColor="text2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B28F0"/>
    <w:pPr>
      <w:spacing w:after="120"/>
    </w:pPr>
  </w:style>
  <w:style w:type="character" w:customStyle="1" w:styleId="WW8Num1z0">
    <w:name w:val="WW8Num1z0"/>
    <w:rsid w:val="005B28F0"/>
  </w:style>
  <w:style w:type="character" w:customStyle="1" w:styleId="WW8Num1z1">
    <w:name w:val="WW8Num1z1"/>
    <w:rsid w:val="005B28F0"/>
  </w:style>
  <w:style w:type="character" w:customStyle="1" w:styleId="WW8Num1z2">
    <w:name w:val="WW8Num1z2"/>
    <w:rsid w:val="005B28F0"/>
  </w:style>
  <w:style w:type="character" w:customStyle="1" w:styleId="WW8Num1z3">
    <w:name w:val="WW8Num1z3"/>
    <w:rsid w:val="005B28F0"/>
  </w:style>
  <w:style w:type="character" w:customStyle="1" w:styleId="WW8Num1z4">
    <w:name w:val="WW8Num1z4"/>
    <w:rsid w:val="005B28F0"/>
  </w:style>
  <w:style w:type="character" w:customStyle="1" w:styleId="WW8Num1z5">
    <w:name w:val="WW8Num1z5"/>
    <w:rsid w:val="005B28F0"/>
  </w:style>
  <w:style w:type="character" w:customStyle="1" w:styleId="WW8Num1z6">
    <w:name w:val="WW8Num1z6"/>
    <w:rsid w:val="005B28F0"/>
  </w:style>
  <w:style w:type="character" w:customStyle="1" w:styleId="WW8Num1z7">
    <w:name w:val="WW8Num1z7"/>
    <w:rsid w:val="005B28F0"/>
  </w:style>
  <w:style w:type="character" w:customStyle="1" w:styleId="WW8Num1z8">
    <w:name w:val="WW8Num1z8"/>
    <w:rsid w:val="005B28F0"/>
  </w:style>
  <w:style w:type="character" w:customStyle="1" w:styleId="WW8Num2z0">
    <w:name w:val="WW8Num2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2z1">
    <w:name w:val="WW8Num2z1"/>
    <w:rsid w:val="005B28F0"/>
    <w:rPr>
      <w:rFonts w:ascii="Courier New" w:hAnsi="Courier New" w:cs="Courier New"/>
    </w:rPr>
  </w:style>
  <w:style w:type="character" w:customStyle="1" w:styleId="WW8Num2z2">
    <w:name w:val="WW8Num2z2"/>
    <w:rsid w:val="005B28F0"/>
    <w:rPr>
      <w:rFonts w:ascii="Wingdings" w:hAnsi="Wingdings" w:cs="Wingdings"/>
    </w:rPr>
  </w:style>
  <w:style w:type="character" w:customStyle="1" w:styleId="WW8Num3z0">
    <w:name w:val="WW8Num3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3z1">
    <w:name w:val="WW8Num3z1"/>
    <w:rsid w:val="005B28F0"/>
    <w:rPr>
      <w:rFonts w:ascii="Courier New" w:hAnsi="Courier New" w:cs="Courier New"/>
      <w:lang w:val="en-US"/>
    </w:rPr>
  </w:style>
  <w:style w:type="character" w:customStyle="1" w:styleId="WW8Num3z2">
    <w:name w:val="WW8Num3z2"/>
    <w:rsid w:val="005B28F0"/>
    <w:rPr>
      <w:rFonts w:ascii="Wingdings" w:hAnsi="Wingdings" w:cs="Wingdings"/>
      <w:lang w:val="en-US"/>
    </w:rPr>
  </w:style>
  <w:style w:type="character" w:customStyle="1" w:styleId="WW8Num4z0">
    <w:name w:val="WW8Num4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4z1">
    <w:name w:val="WW8Num4z1"/>
    <w:rsid w:val="005B28F0"/>
    <w:rPr>
      <w:rFonts w:ascii="Courier New" w:hAnsi="Courier New" w:cs="Courier New"/>
    </w:rPr>
  </w:style>
  <w:style w:type="character" w:customStyle="1" w:styleId="WW8Num4z2">
    <w:name w:val="WW8Num4z2"/>
    <w:rsid w:val="005B28F0"/>
    <w:rPr>
      <w:rFonts w:ascii="Wingdings" w:hAnsi="Wingdings" w:cs="Wingdings"/>
    </w:rPr>
  </w:style>
  <w:style w:type="character" w:customStyle="1" w:styleId="WW8Num5z0">
    <w:name w:val="WW8Num5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5z1">
    <w:name w:val="WW8Num5z1"/>
    <w:rsid w:val="005B28F0"/>
    <w:rPr>
      <w:rFonts w:ascii="Courier New" w:hAnsi="Courier New" w:cs="Courier New"/>
    </w:rPr>
  </w:style>
  <w:style w:type="character" w:customStyle="1" w:styleId="WW8Num5z2">
    <w:name w:val="WW8Num5z2"/>
    <w:rsid w:val="005B28F0"/>
    <w:rPr>
      <w:rFonts w:ascii="Wingdings" w:hAnsi="Wingdings" w:cs="Wingdings"/>
    </w:rPr>
  </w:style>
  <w:style w:type="character" w:customStyle="1" w:styleId="WW8Num6z0">
    <w:name w:val="WW8Num6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6z1">
    <w:name w:val="WW8Num6z1"/>
    <w:rsid w:val="005B28F0"/>
    <w:rPr>
      <w:rFonts w:ascii="Courier New" w:hAnsi="Courier New" w:cs="Courier New"/>
    </w:rPr>
  </w:style>
  <w:style w:type="character" w:customStyle="1" w:styleId="WW8Num6z2">
    <w:name w:val="WW8Num6z2"/>
    <w:rsid w:val="005B28F0"/>
    <w:rPr>
      <w:rFonts w:ascii="Wingdings" w:hAnsi="Wingdings" w:cs="Wingdings"/>
    </w:rPr>
  </w:style>
  <w:style w:type="character" w:customStyle="1" w:styleId="WW8Num7z0">
    <w:name w:val="WW8Num7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7z1">
    <w:name w:val="WW8Num7z1"/>
    <w:rsid w:val="005B28F0"/>
    <w:rPr>
      <w:rFonts w:ascii="Courier New" w:hAnsi="Courier New" w:cs="Courier New"/>
      <w:lang w:val="en-US"/>
    </w:rPr>
  </w:style>
  <w:style w:type="character" w:customStyle="1" w:styleId="WW8Num7z2">
    <w:name w:val="WW8Num7z2"/>
    <w:rsid w:val="005B28F0"/>
    <w:rPr>
      <w:rFonts w:ascii="Wingdings" w:hAnsi="Wingdings" w:cs="Wingdings"/>
    </w:rPr>
  </w:style>
  <w:style w:type="character" w:customStyle="1" w:styleId="WW8Num8z0">
    <w:name w:val="WW8Num8z0"/>
    <w:rsid w:val="005B28F0"/>
    <w:rPr>
      <w:rFonts w:ascii="Symbol" w:hAnsi="Symbol" w:cs="Symbol"/>
      <w:sz w:val="24"/>
      <w:szCs w:val="22"/>
      <w:lang w:val="en-US"/>
    </w:rPr>
  </w:style>
  <w:style w:type="character" w:customStyle="1" w:styleId="WW8Num8z1">
    <w:name w:val="WW8Num8z1"/>
    <w:rsid w:val="005B28F0"/>
    <w:rPr>
      <w:rFonts w:ascii="Courier New" w:hAnsi="Courier New" w:cs="Courier New"/>
    </w:rPr>
  </w:style>
  <w:style w:type="character" w:customStyle="1" w:styleId="WW8Num8z2">
    <w:name w:val="WW8Num8z2"/>
    <w:rsid w:val="005B28F0"/>
    <w:rPr>
      <w:rFonts w:ascii="Wingdings" w:hAnsi="Wingdings" w:cs="Wingdings"/>
    </w:rPr>
  </w:style>
  <w:style w:type="character" w:customStyle="1" w:styleId="WW8Num9z0">
    <w:name w:val="WW8Num9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9z1">
    <w:name w:val="WW8Num9z1"/>
    <w:rsid w:val="005B28F0"/>
    <w:rPr>
      <w:rFonts w:ascii="Courier New" w:hAnsi="Courier New" w:cs="Courier New"/>
    </w:rPr>
  </w:style>
  <w:style w:type="character" w:customStyle="1" w:styleId="WW8Num9z2">
    <w:name w:val="WW8Num9z2"/>
    <w:rsid w:val="005B28F0"/>
    <w:rPr>
      <w:rFonts w:ascii="Wingdings" w:hAnsi="Wingdings" w:cs="Wingdings"/>
    </w:rPr>
  </w:style>
  <w:style w:type="character" w:customStyle="1" w:styleId="WW8Num10z0">
    <w:name w:val="WW8Num10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10z1">
    <w:name w:val="WW8Num10z1"/>
    <w:rsid w:val="005B28F0"/>
    <w:rPr>
      <w:rFonts w:ascii="Courier New" w:hAnsi="Courier New" w:cs="Courier New"/>
    </w:rPr>
  </w:style>
  <w:style w:type="character" w:customStyle="1" w:styleId="WW8Num10z2">
    <w:name w:val="WW8Num10z2"/>
    <w:rsid w:val="005B28F0"/>
    <w:rPr>
      <w:rFonts w:ascii="Wingdings" w:hAnsi="Wingdings" w:cs="Wingdings"/>
    </w:rPr>
  </w:style>
  <w:style w:type="character" w:customStyle="1" w:styleId="WW8Num11z0">
    <w:name w:val="WW8Num11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11z1">
    <w:name w:val="WW8Num11z1"/>
    <w:rsid w:val="005B28F0"/>
    <w:rPr>
      <w:rFonts w:ascii="Courier New" w:hAnsi="Courier New" w:cs="Courier New"/>
    </w:rPr>
  </w:style>
  <w:style w:type="character" w:customStyle="1" w:styleId="WW8Num12z0">
    <w:name w:val="WW8Num12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12z1">
    <w:name w:val="WW8Num12z1"/>
    <w:rsid w:val="005B28F0"/>
    <w:rPr>
      <w:rFonts w:ascii="Courier New" w:hAnsi="Courier New" w:cs="Courier New"/>
      <w:lang w:val="en-US"/>
    </w:rPr>
  </w:style>
  <w:style w:type="character" w:customStyle="1" w:styleId="WW8Num13z0">
    <w:name w:val="WW8Num13z0"/>
    <w:rsid w:val="005B28F0"/>
    <w:rPr>
      <w:rFonts w:ascii="Symbol" w:hAnsi="Symbol" w:cs="Symbol"/>
      <w:lang w:val="en-US"/>
    </w:rPr>
  </w:style>
  <w:style w:type="character" w:customStyle="1" w:styleId="WW8Num13z1">
    <w:name w:val="WW8Num13z1"/>
    <w:rsid w:val="005B28F0"/>
    <w:rPr>
      <w:rFonts w:ascii="Courier New" w:hAnsi="Courier New" w:cs="Courier New"/>
      <w:lang w:val="en-US"/>
    </w:rPr>
  </w:style>
  <w:style w:type="character" w:customStyle="1" w:styleId="WW8Num14z0">
    <w:name w:val="WW8Num14z0"/>
    <w:rsid w:val="005B28F0"/>
    <w:rPr>
      <w:rFonts w:ascii="Calibri" w:hAnsi="Calibri" w:cs="Calibri"/>
      <w:sz w:val="22"/>
      <w:szCs w:val="22"/>
      <w:lang w:val="en-US"/>
    </w:rPr>
  </w:style>
  <w:style w:type="character" w:customStyle="1" w:styleId="WW8Num14z1">
    <w:name w:val="WW8Num14z1"/>
    <w:rsid w:val="005B28F0"/>
  </w:style>
  <w:style w:type="character" w:customStyle="1" w:styleId="WW8Num14z2">
    <w:name w:val="WW8Num14z2"/>
    <w:rsid w:val="005B28F0"/>
  </w:style>
  <w:style w:type="character" w:customStyle="1" w:styleId="WW8Num15z0">
    <w:name w:val="WW8Num15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15z1">
    <w:name w:val="WW8Num15z1"/>
    <w:rsid w:val="005B28F0"/>
    <w:rPr>
      <w:rFonts w:ascii="Courier New" w:hAnsi="Courier New" w:cs="Courier New"/>
    </w:rPr>
  </w:style>
  <w:style w:type="character" w:customStyle="1" w:styleId="WW8Num15z2">
    <w:name w:val="WW8Num15z2"/>
    <w:rsid w:val="005B28F0"/>
    <w:rPr>
      <w:rFonts w:ascii="Wingdings" w:hAnsi="Wingdings" w:cs="Wingdings"/>
    </w:rPr>
  </w:style>
  <w:style w:type="character" w:customStyle="1" w:styleId="WW8Num16z0">
    <w:name w:val="WW8Num16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16z1">
    <w:name w:val="WW8Num16z1"/>
    <w:rsid w:val="005B28F0"/>
    <w:rPr>
      <w:rFonts w:ascii="Courier New" w:hAnsi="Courier New" w:cs="Courier New"/>
    </w:rPr>
  </w:style>
  <w:style w:type="character" w:customStyle="1" w:styleId="WW8Num16z2">
    <w:name w:val="WW8Num16z2"/>
    <w:rsid w:val="005B28F0"/>
    <w:rPr>
      <w:rFonts w:ascii="Wingdings" w:hAnsi="Wingdings" w:cs="Wingdings"/>
    </w:rPr>
  </w:style>
  <w:style w:type="character" w:customStyle="1" w:styleId="WW8Num17z0">
    <w:name w:val="WW8Num17z0"/>
    <w:rsid w:val="005B28F0"/>
    <w:rPr>
      <w:rFonts w:ascii="Symbol" w:hAnsi="Symbol" w:cs="Symbol"/>
      <w:sz w:val="28"/>
      <w:szCs w:val="22"/>
      <w:lang w:val="en-US"/>
    </w:rPr>
  </w:style>
  <w:style w:type="character" w:customStyle="1" w:styleId="WW8Num17z1">
    <w:name w:val="WW8Num17z1"/>
    <w:rsid w:val="005B28F0"/>
    <w:rPr>
      <w:rFonts w:ascii="Courier New" w:hAnsi="Courier New" w:cs="Courier New"/>
    </w:rPr>
  </w:style>
  <w:style w:type="character" w:customStyle="1" w:styleId="WW8Num17z2">
    <w:name w:val="WW8Num17z2"/>
    <w:rsid w:val="005B28F0"/>
    <w:rPr>
      <w:rFonts w:ascii="Wingdings" w:hAnsi="Wingdings" w:cs="Wingdings"/>
    </w:rPr>
  </w:style>
  <w:style w:type="character" w:customStyle="1" w:styleId="WW8Num18z0">
    <w:name w:val="WW8Num18z0"/>
    <w:rsid w:val="005B28F0"/>
    <w:rPr>
      <w:rFonts w:ascii="Symbol" w:hAnsi="Symbol" w:cs="Symbol"/>
      <w:sz w:val="22"/>
      <w:szCs w:val="22"/>
      <w:lang w:val="en-US"/>
    </w:rPr>
  </w:style>
  <w:style w:type="character" w:customStyle="1" w:styleId="WW8Num18z1">
    <w:name w:val="WW8Num18z1"/>
    <w:rsid w:val="005B28F0"/>
    <w:rPr>
      <w:rFonts w:ascii="Courier New" w:hAnsi="Courier New" w:cs="Courier New"/>
    </w:rPr>
  </w:style>
  <w:style w:type="character" w:customStyle="1" w:styleId="WW8Num18z2">
    <w:name w:val="WW8Num18z2"/>
    <w:rsid w:val="005B28F0"/>
    <w:rPr>
      <w:rFonts w:ascii="Wingdings" w:hAnsi="Wingdings" w:cs="Wingdings"/>
    </w:rPr>
  </w:style>
  <w:style w:type="character" w:customStyle="1" w:styleId="WW8Num19z0">
    <w:name w:val="WW8Num19z0"/>
    <w:rsid w:val="005B28F0"/>
    <w:rPr>
      <w:rFonts w:ascii="Symbol" w:hAnsi="Symbol" w:cs="Symbol"/>
      <w:lang w:val="en-US"/>
    </w:rPr>
  </w:style>
  <w:style w:type="character" w:customStyle="1" w:styleId="WW8Num19z1">
    <w:name w:val="WW8Num19z1"/>
    <w:rsid w:val="005B28F0"/>
    <w:rPr>
      <w:rFonts w:ascii="Courier New" w:hAnsi="Courier New" w:cs="Courier New"/>
    </w:rPr>
  </w:style>
  <w:style w:type="character" w:customStyle="1" w:styleId="WW8Num19z2">
    <w:name w:val="WW8Num19z2"/>
    <w:rsid w:val="005B28F0"/>
    <w:rPr>
      <w:rFonts w:ascii="Wingdings" w:hAnsi="Wingdings" w:cs="Wingdings"/>
    </w:rPr>
  </w:style>
  <w:style w:type="character" w:customStyle="1" w:styleId="WW8Num19z3">
    <w:name w:val="WW8Num19z3"/>
    <w:rsid w:val="005B28F0"/>
  </w:style>
  <w:style w:type="character" w:customStyle="1" w:styleId="WW8Num19z4">
    <w:name w:val="WW8Num19z4"/>
    <w:rsid w:val="005B28F0"/>
  </w:style>
  <w:style w:type="character" w:customStyle="1" w:styleId="WW8Num19z5">
    <w:name w:val="WW8Num19z5"/>
    <w:rsid w:val="005B28F0"/>
  </w:style>
  <w:style w:type="character" w:customStyle="1" w:styleId="WW8Num19z6">
    <w:name w:val="WW8Num19z6"/>
    <w:rsid w:val="005B28F0"/>
  </w:style>
  <w:style w:type="character" w:customStyle="1" w:styleId="WW8Num19z7">
    <w:name w:val="WW8Num19z7"/>
    <w:rsid w:val="005B28F0"/>
  </w:style>
  <w:style w:type="character" w:customStyle="1" w:styleId="WW8Num19z8">
    <w:name w:val="WW8Num19z8"/>
    <w:rsid w:val="005B28F0"/>
  </w:style>
  <w:style w:type="character" w:customStyle="1" w:styleId="WW8Num20z0">
    <w:name w:val="WW8Num20z0"/>
    <w:rsid w:val="005B28F0"/>
    <w:rPr>
      <w:rFonts w:ascii="Symbol" w:hAnsi="Symbol" w:cs="OpenSymbol"/>
      <w:lang w:val="en-US"/>
    </w:rPr>
  </w:style>
  <w:style w:type="character" w:customStyle="1" w:styleId="WW8Num20z1">
    <w:name w:val="WW8Num20z1"/>
    <w:rsid w:val="005B28F0"/>
    <w:rPr>
      <w:rFonts w:ascii="OpenSymbol" w:hAnsi="OpenSymbol" w:cs="OpenSymbol"/>
    </w:rPr>
  </w:style>
  <w:style w:type="character" w:customStyle="1" w:styleId="WW8Num21z0">
    <w:name w:val="WW8Num21z0"/>
    <w:rsid w:val="005B28F0"/>
    <w:rPr>
      <w:rFonts w:ascii="Symbol" w:hAnsi="Symbol" w:cs="OpenSymbol"/>
      <w:lang w:val="en-US"/>
    </w:rPr>
  </w:style>
  <w:style w:type="character" w:customStyle="1" w:styleId="WW8Num22z0">
    <w:name w:val="WW8Num22z0"/>
    <w:rsid w:val="005B28F0"/>
    <w:rPr>
      <w:rFonts w:ascii="Symbol" w:hAnsi="Symbol" w:cs="OpenSymbol"/>
      <w:sz w:val="22"/>
      <w:szCs w:val="22"/>
      <w:lang w:val="en-US"/>
    </w:rPr>
  </w:style>
  <w:style w:type="character" w:customStyle="1" w:styleId="WW8Num23z0">
    <w:name w:val="WW8Num23z0"/>
    <w:rsid w:val="005B28F0"/>
    <w:rPr>
      <w:rFonts w:ascii="Symbol" w:eastAsia="Times New Roman" w:hAnsi="Symbol" w:cs="OpenSymbol"/>
      <w:lang w:val="en-US"/>
    </w:rPr>
  </w:style>
  <w:style w:type="character" w:customStyle="1" w:styleId="WW8Num24z0">
    <w:name w:val="WW8Num24z0"/>
    <w:rsid w:val="005B28F0"/>
    <w:rPr>
      <w:rFonts w:ascii="Symbol" w:hAnsi="Symbol" w:cs="OpenSymbol"/>
    </w:rPr>
  </w:style>
  <w:style w:type="character" w:customStyle="1" w:styleId="WW8Num24z1">
    <w:name w:val="WW8Num24z1"/>
    <w:rsid w:val="005B28F0"/>
    <w:rPr>
      <w:rFonts w:ascii="OpenSymbol" w:hAnsi="OpenSymbol" w:cs="OpenSymbol"/>
    </w:rPr>
  </w:style>
  <w:style w:type="character" w:customStyle="1" w:styleId="WW8Num25z0">
    <w:name w:val="WW8Num25z0"/>
    <w:rsid w:val="005B28F0"/>
    <w:rPr>
      <w:rFonts w:ascii="Symbol" w:hAnsi="Symbol" w:cs="Symbol" w:hint="default"/>
      <w:sz w:val="22"/>
      <w:szCs w:val="22"/>
      <w:lang w:val="en-US"/>
    </w:rPr>
  </w:style>
  <w:style w:type="character" w:customStyle="1" w:styleId="WW8Num25z1">
    <w:name w:val="WW8Num25z1"/>
    <w:rsid w:val="005B28F0"/>
    <w:rPr>
      <w:rFonts w:ascii="Courier New" w:hAnsi="Courier New" w:cs="Courier New" w:hint="default"/>
    </w:rPr>
  </w:style>
  <w:style w:type="character" w:customStyle="1" w:styleId="WW8Num26z0">
    <w:name w:val="WW8Num26z0"/>
    <w:rsid w:val="005B28F0"/>
    <w:rPr>
      <w:rFonts w:ascii="Symbol" w:hAnsi="Symbol" w:cs="Symbol" w:hint="default"/>
      <w:sz w:val="22"/>
      <w:szCs w:val="22"/>
      <w:lang w:val="en-US"/>
    </w:rPr>
  </w:style>
  <w:style w:type="character" w:customStyle="1" w:styleId="WW8Num26z1">
    <w:name w:val="WW8Num26z1"/>
    <w:rsid w:val="005B28F0"/>
    <w:rPr>
      <w:rFonts w:ascii="Courier New" w:hAnsi="Courier New" w:cs="Courier New" w:hint="default"/>
    </w:rPr>
  </w:style>
  <w:style w:type="character" w:customStyle="1" w:styleId="WW8Num27z0">
    <w:name w:val="WW8Num27z0"/>
    <w:rsid w:val="005B28F0"/>
    <w:rPr>
      <w:rFonts w:ascii="Symbol" w:hAnsi="Symbol" w:cs="OpenSymbol"/>
      <w:sz w:val="22"/>
      <w:szCs w:val="22"/>
      <w:lang w:val="en-US"/>
    </w:rPr>
  </w:style>
  <w:style w:type="character" w:customStyle="1" w:styleId="WW8Num27z1">
    <w:name w:val="WW8Num27z1"/>
    <w:rsid w:val="005B28F0"/>
    <w:rPr>
      <w:rFonts w:ascii="OpenSymbol" w:hAnsi="OpenSymbol" w:cs="OpenSymbol"/>
    </w:rPr>
  </w:style>
  <w:style w:type="character" w:customStyle="1" w:styleId="WW8Num27z2">
    <w:name w:val="WW8Num27z2"/>
    <w:rsid w:val="005B28F0"/>
  </w:style>
  <w:style w:type="character" w:customStyle="1" w:styleId="WW8Num27z3">
    <w:name w:val="WW8Num27z3"/>
    <w:rsid w:val="005B28F0"/>
  </w:style>
  <w:style w:type="character" w:customStyle="1" w:styleId="WW8Num27z4">
    <w:name w:val="WW8Num27z4"/>
    <w:rsid w:val="005B28F0"/>
  </w:style>
  <w:style w:type="character" w:customStyle="1" w:styleId="WW8Num27z5">
    <w:name w:val="WW8Num27z5"/>
    <w:rsid w:val="005B28F0"/>
  </w:style>
  <w:style w:type="character" w:customStyle="1" w:styleId="WW8Num27z6">
    <w:name w:val="WW8Num27z6"/>
    <w:rsid w:val="005B28F0"/>
  </w:style>
  <w:style w:type="character" w:customStyle="1" w:styleId="WW8Num27z7">
    <w:name w:val="WW8Num27z7"/>
    <w:rsid w:val="005B28F0"/>
  </w:style>
  <w:style w:type="character" w:customStyle="1" w:styleId="WW8Num27z8">
    <w:name w:val="WW8Num27z8"/>
    <w:rsid w:val="005B28F0"/>
  </w:style>
  <w:style w:type="character" w:customStyle="1" w:styleId="WW8Num28z0">
    <w:name w:val="WW8Num28z0"/>
    <w:rsid w:val="005B28F0"/>
    <w:rPr>
      <w:rFonts w:ascii="Symbol" w:hAnsi="Symbol" w:cs="OpenSymbol"/>
      <w:lang w:val="en-US"/>
    </w:rPr>
  </w:style>
  <w:style w:type="character" w:customStyle="1" w:styleId="WW8Num28z1">
    <w:name w:val="WW8Num28z1"/>
    <w:rsid w:val="005B28F0"/>
    <w:rPr>
      <w:rFonts w:ascii="OpenSymbol" w:hAnsi="OpenSymbol" w:cs="OpenSymbol"/>
    </w:rPr>
  </w:style>
  <w:style w:type="character" w:customStyle="1" w:styleId="WW8Num29z0">
    <w:name w:val="WW8Num29z0"/>
    <w:rsid w:val="005B28F0"/>
    <w:rPr>
      <w:rFonts w:ascii="Symbol" w:hAnsi="Symbol" w:cs="OpenSymbol"/>
    </w:rPr>
  </w:style>
  <w:style w:type="character" w:customStyle="1" w:styleId="WW8Num29z1">
    <w:name w:val="WW8Num29z1"/>
    <w:rsid w:val="005B28F0"/>
    <w:rPr>
      <w:rFonts w:ascii="OpenSymbol" w:hAnsi="OpenSymbol" w:cs="OpenSymbol"/>
    </w:rPr>
  </w:style>
  <w:style w:type="character" w:customStyle="1" w:styleId="WW8Num20z2">
    <w:name w:val="WW8Num20z2"/>
    <w:rsid w:val="005B28F0"/>
  </w:style>
  <w:style w:type="character" w:customStyle="1" w:styleId="WW8Num21z1">
    <w:name w:val="WW8Num21z1"/>
    <w:rsid w:val="005B28F0"/>
    <w:rPr>
      <w:rFonts w:ascii="OpenSymbol" w:hAnsi="OpenSymbol" w:cs="OpenSymbol"/>
    </w:rPr>
  </w:style>
  <w:style w:type="character" w:customStyle="1" w:styleId="WW8Num2z3">
    <w:name w:val="WW8Num2z3"/>
    <w:rsid w:val="005B28F0"/>
  </w:style>
  <w:style w:type="character" w:customStyle="1" w:styleId="WW8Num2z4">
    <w:name w:val="WW8Num2z4"/>
    <w:rsid w:val="005B28F0"/>
  </w:style>
  <w:style w:type="character" w:customStyle="1" w:styleId="WW8Num2z5">
    <w:name w:val="WW8Num2z5"/>
    <w:rsid w:val="005B28F0"/>
  </w:style>
  <w:style w:type="character" w:customStyle="1" w:styleId="WW8Num2z6">
    <w:name w:val="WW8Num2z6"/>
    <w:rsid w:val="005B28F0"/>
  </w:style>
  <w:style w:type="character" w:customStyle="1" w:styleId="WW8Num2z7">
    <w:name w:val="WW8Num2z7"/>
    <w:rsid w:val="005B28F0"/>
  </w:style>
  <w:style w:type="character" w:customStyle="1" w:styleId="WW8Num2z8">
    <w:name w:val="WW8Num2z8"/>
    <w:rsid w:val="005B28F0"/>
  </w:style>
  <w:style w:type="character" w:customStyle="1" w:styleId="WW8Num11z2">
    <w:name w:val="WW8Num11z2"/>
    <w:rsid w:val="005B28F0"/>
    <w:rPr>
      <w:rFonts w:ascii="Wingdings" w:hAnsi="Wingdings" w:cs="Wingdings"/>
    </w:rPr>
  </w:style>
  <w:style w:type="character" w:customStyle="1" w:styleId="WW8Num20z3">
    <w:name w:val="WW8Num20z3"/>
    <w:rsid w:val="005B28F0"/>
  </w:style>
  <w:style w:type="character" w:customStyle="1" w:styleId="WW8Num20z4">
    <w:name w:val="WW8Num20z4"/>
    <w:rsid w:val="005B28F0"/>
  </w:style>
  <w:style w:type="character" w:customStyle="1" w:styleId="WW8Num20z5">
    <w:name w:val="WW8Num20z5"/>
    <w:rsid w:val="005B28F0"/>
  </w:style>
  <w:style w:type="character" w:customStyle="1" w:styleId="WW8Num20z6">
    <w:name w:val="WW8Num20z6"/>
    <w:rsid w:val="005B28F0"/>
  </w:style>
  <w:style w:type="character" w:customStyle="1" w:styleId="WW8Num20z7">
    <w:name w:val="WW8Num20z7"/>
    <w:rsid w:val="005B28F0"/>
  </w:style>
  <w:style w:type="character" w:customStyle="1" w:styleId="WW8Num20z8">
    <w:name w:val="WW8Num20z8"/>
    <w:rsid w:val="005B28F0"/>
  </w:style>
  <w:style w:type="character" w:customStyle="1" w:styleId="WW8Num21z2">
    <w:name w:val="WW8Num21z2"/>
    <w:rsid w:val="005B28F0"/>
    <w:rPr>
      <w:rFonts w:ascii="Wingdings" w:hAnsi="Wingdings" w:cs="Wingdings"/>
    </w:rPr>
  </w:style>
  <w:style w:type="character" w:customStyle="1" w:styleId="WW8Num22z1">
    <w:name w:val="WW8Num22z1"/>
    <w:rsid w:val="005B28F0"/>
    <w:rPr>
      <w:rFonts w:ascii="OpenSymbol" w:hAnsi="OpenSymbol" w:cs="OpenSymbol"/>
    </w:rPr>
  </w:style>
  <w:style w:type="character" w:customStyle="1" w:styleId="WW8Num3z3">
    <w:name w:val="WW8Num3z3"/>
    <w:rsid w:val="005B28F0"/>
  </w:style>
  <w:style w:type="character" w:customStyle="1" w:styleId="WW8Num3z4">
    <w:name w:val="WW8Num3z4"/>
    <w:rsid w:val="005B28F0"/>
  </w:style>
  <w:style w:type="character" w:customStyle="1" w:styleId="WW8Num3z5">
    <w:name w:val="WW8Num3z5"/>
    <w:rsid w:val="005B28F0"/>
  </w:style>
  <w:style w:type="character" w:customStyle="1" w:styleId="WW8Num3z6">
    <w:name w:val="WW8Num3z6"/>
    <w:rsid w:val="005B28F0"/>
  </w:style>
  <w:style w:type="character" w:customStyle="1" w:styleId="WW8Num3z7">
    <w:name w:val="WW8Num3z7"/>
    <w:rsid w:val="005B28F0"/>
  </w:style>
  <w:style w:type="character" w:customStyle="1" w:styleId="WW8Num3z8">
    <w:name w:val="WW8Num3z8"/>
    <w:rsid w:val="005B28F0"/>
  </w:style>
  <w:style w:type="character" w:customStyle="1" w:styleId="WW8Num12z2">
    <w:name w:val="WW8Num12z2"/>
    <w:rsid w:val="005B28F0"/>
    <w:rPr>
      <w:rFonts w:ascii="Wingdings" w:hAnsi="Wingdings" w:cs="Wingdings"/>
    </w:rPr>
  </w:style>
  <w:style w:type="character" w:customStyle="1" w:styleId="WW8Num21z3">
    <w:name w:val="WW8Num21z3"/>
    <w:rsid w:val="005B28F0"/>
  </w:style>
  <w:style w:type="character" w:customStyle="1" w:styleId="WW8Num21z4">
    <w:name w:val="WW8Num21z4"/>
    <w:rsid w:val="005B28F0"/>
  </w:style>
  <w:style w:type="character" w:customStyle="1" w:styleId="WW8Num21z5">
    <w:name w:val="WW8Num21z5"/>
    <w:rsid w:val="005B28F0"/>
  </w:style>
  <w:style w:type="character" w:customStyle="1" w:styleId="WW8Num21z6">
    <w:name w:val="WW8Num21z6"/>
    <w:rsid w:val="005B28F0"/>
  </w:style>
  <w:style w:type="character" w:customStyle="1" w:styleId="WW8Num21z7">
    <w:name w:val="WW8Num21z7"/>
    <w:rsid w:val="005B28F0"/>
  </w:style>
  <w:style w:type="character" w:customStyle="1" w:styleId="WW8Num21z8">
    <w:name w:val="WW8Num21z8"/>
    <w:rsid w:val="005B28F0"/>
  </w:style>
  <w:style w:type="character" w:customStyle="1" w:styleId="WW8Num22z2">
    <w:name w:val="WW8Num22z2"/>
    <w:rsid w:val="005B28F0"/>
    <w:rPr>
      <w:rFonts w:ascii="Wingdings" w:hAnsi="Wingdings" w:cs="Wingdings"/>
    </w:rPr>
  </w:style>
  <w:style w:type="character" w:customStyle="1" w:styleId="WW8Num23z1">
    <w:name w:val="WW8Num23z1"/>
    <w:rsid w:val="005B28F0"/>
    <w:rPr>
      <w:rFonts w:ascii="OpenSymbol" w:hAnsi="OpenSymbol" w:cs="OpenSymbol"/>
    </w:rPr>
  </w:style>
  <w:style w:type="character" w:customStyle="1" w:styleId="WW8Num25z2">
    <w:name w:val="WW8Num25z2"/>
    <w:rsid w:val="005B28F0"/>
    <w:rPr>
      <w:rFonts w:ascii="Wingdings" w:hAnsi="Wingdings" w:cs="Wingdings" w:hint="default"/>
    </w:rPr>
  </w:style>
  <w:style w:type="character" w:customStyle="1" w:styleId="WW8Num26z2">
    <w:name w:val="WW8Num26z2"/>
    <w:rsid w:val="005B28F0"/>
    <w:rPr>
      <w:rFonts w:ascii="Wingdings" w:hAnsi="Wingdings" w:cs="Wingdings" w:hint="default"/>
    </w:rPr>
  </w:style>
  <w:style w:type="character" w:customStyle="1" w:styleId="WW8NumSt24z0">
    <w:name w:val="WW8NumSt24z0"/>
    <w:rsid w:val="005B28F0"/>
    <w:rPr>
      <w:rFonts w:ascii="Symbol" w:eastAsia="Times New Roman" w:hAnsi="Symbol" w:cs="Symbol" w:hint="default"/>
    </w:rPr>
  </w:style>
  <w:style w:type="character" w:customStyle="1" w:styleId="Absatz-Standardschriftart1">
    <w:name w:val="Absatz-Standardschriftart1"/>
    <w:rsid w:val="005B28F0"/>
  </w:style>
  <w:style w:type="character" w:customStyle="1" w:styleId="WW-DefaultParagraphFont">
    <w:name w:val="WW-Default Paragraph Font"/>
    <w:rsid w:val="005B28F0"/>
  </w:style>
  <w:style w:type="character" w:customStyle="1" w:styleId="WW8Num13z2">
    <w:name w:val="WW8Num13z2"/>
    <w:rsid w:val="005B28F0"/>
    <w:rPr>
      <w:rFonts w:ascii="Wingdings" w:hAnsi="Wingdings" w:cs="Wingdings"/>
    </w:rPr>
  </w:style>
  <w:style w:type="character" w:customStyle="1" w:styleId="WW8Num13z3">
    <w:name w:val="WW8Num13z3"/>
    <w:rsid w:val="005B28F0"/>
  </w:style>
  <w:style w:type="character" w:customStyle="1" w:styleId="WW8Num13z4">
    <w:name w:val="WW8Num13z4"/>
    <w:rsid w:val="005B28F0"/>
  </w:style>
  <w:style w:type="character" w:customStyle="1" w:styleId="WW8Num13z5">
    <w:name w:val="WW8Num13z5"/>
    <w:rsid w:val="005B28F0"/>
  </w:style>
  <w:style w:type="character" w:customStyle="1" w:styleId="WW8Num13z6">
    <w:name w:val="WW8Num13z6"/>
    <w:rsid w:val="005B28F0"/>
  </w:style>
  <w:style w:type="character" w:customStyle="1" w:styleId="WW8Num13z7">
    <w:name w:val="WW8Num13z7"/>
    <w:rsid w:val="005B28F0"/>
  </w:style>
  <w:style w:type="character" w:customStyle="1" w:styleId="WW8Num13z8">
    <w:name w:val="WW8Num13z8"/>
    <w:rsid w:val="005B28F0"/>
  </w:style>
  <w:style w:type="character" w:customStyle="1" w:styleId="Absatz-Standardschriftart11">
    <w:name w:val="Absatz-Standardschriftart11"/>
    <w:rsid w:val="005B28F0"/>
  </w:style>
  <w:style w:type="character" w:customStyle="1" w:styleId="Absatz-Standardschriftart2">
    <w:name w:val="Absatz-Standardschriftart2"/>
    <w:rsid w:val="005B28F0"/>
  </w:style>
  <w:style w:type="character" w:customStyle="1" w:styleId="WW8Num14z3">
    <w:name w:val="WW8Num14z3"/>
    <w:rsid w:val="005B28F0"/>
  </w:style>
  <w:style w:type="character" w:customStyle="1" w:styleId="WW8Num14z4">
    <w:name w:val="WW8Num14z4"/>
    <w:rsid w:val="005B28F0"/>
  </w:style>
  <w:style w:type="character" w:customStyle="1" w:styleId="WW8Num14z5">
    <w:name w:val="WW8Num14z5"/>
    <w:rsid w:val="005B28F0"/>
  </w:style>
  <w:style w:type="character" w:customStyle="1" w:styleId="WW8Num14z6">
    <w:name w:val="WW8Num14z6"/>
    <w:rsid w:val="005B28F0"/>
  </w:style>
  <w:style w:type="character" w:customStyle="1" w:styleId="WW8Num14z7">
    <w:name w:val="WW8Num14z7"/>
    <w:rsid w:val="005B28F0"/>
  </w:style>
  <w:style w:type="character" w:customStyle="1" w:styleId="WW8Num14z8">
    <w:name w:val="WW8Num14z8"/>
    <w:rsid w:val="005B28F0"/>
  </w:style>
  <w:style w:type="character" w:customStyle="1" w:styleId="WW-DefaultParagraphFont1">
    <w:name w:val="WW-Default Paragraph Font1"/>
    <w:rsid w:val="005B28F0"/>
  </w:style>
  <w:style w:type="character" w:customStyle="1" w:styleId="berschrift1Zchn">
    <w:name w:val="Überschrift 1 Zchn"/>
    <w:rsid w:val="005B28F0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berschrift2Zchn">
    <w:name w:val="Überschrift 2 Zchn"/>
    <w:rsid w:val="005B28F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erschrift3Zchn">
    <w:name w:val="Überschrift 3 Zchn"/>
    <w:rsid w:val="005B28F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rsid w:val="005B28F0"/>
    <w:rPr>
      <w:color w:val="0000FF"/>
      <w:u w:val="single"/>
    </w:rPr>
  </w:style>
  <w:style w:type="character" w:customStyle="1" w:styleId="BesuchterHyperlink1">
    <w:name w:val="BesuchterHyperlink1"/>
    <w:rsid w:val="005B28F0"/>
    <w:rPr>
      <w:color w:val="800080"/>
      <w:u w:val="single"/>
    </w:rPr>
  </w:style>
  <w:style w:type="character" w:customStyle="1" w:styleId="tocnumber">
    <w:name w:val="tocnumber"/>
    <w:basedOn w:val="Absatz-Standardschriftart11"/>
    <w:rsid w:val="005B28F0"/>
  </w:style>
  <w:style w:type="character" w:customStyle="1" w:styleId="toctext">
    <w:name w:val="toctext"/>
    <w:basedOn w:val="Absatz-Standardschriftart11"/>
    <w:rsid w:val="005B28F0"/>
  </w:style>
  <w:style w:type="character" w:customStyle="1" w:styleId="mw-headline">
    <w:name w:val="mw-headline"/>
    <w:basedOn w:val="Absatz-Standardschriftart11"/>
    <w:rsid w:val="005B28F0"/>
  </w:style>
  <w:style w:type="character" w:styleId="HTMLCode">
    <w:name w:val="HTML Code"/>
    <w:uiPriority w:val="99"/>
    <w:rsid w:val="005B28F0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5B28F0"/>
    <w:rPr>
      <w:b/>
      <w:bCs/>
    </w:rPr>
  </w:style>
  <w:style w:type="character" w:customStyle="1" w:styleId="codeinline">
    <w:name w:val="codeinline"/>
    <w:basedOn w:val="Absatz-Standardschriftart11"/>
    <w:rsid w:val="005B28F0"/>
  </w:style>
  <w:style w:type="character" w:customStyle="1" w:styleId="SprechblasentextZchn">
    <w:name w:val="Sprechblasentext Zchn"/>
    <w:rsid w:val="005B28F0"/>
    <w:rPr>
      <w:rFonts w:ascii="Tahoma" w:hAnsi="Tahoma" w:cs="Tahoma"/>
      <w:sz w:val="16"/>
      <w:szCs w:val="16"/>
    </w:rPr>
  </w:style>
  <w:style w:type="character" w:customStyle="1" w:styleId="HTMLVorformatiertZchn">
    <w:name w:val="HTML Vorformatiert Zchn"/>
    <w:uiPriority w:val="99"/>
    <w:rsid w:val="005B28F0"/>
    <w:rPr>
      <w:rFonts w:ascii="Courier New" w:eastAsia="Times New Roman" w:hAnsi="Courier New" w:cs="Courier New"/>
      <w:sz w:val="20"/>
      <w:szCs w:val="20"/>
    </w:rPr>
  </w:style>
  <w:style w:type="character" w:customStyle="1" w:styleId="HTMLZitat1">
    <w:name w:val="HTML Zitat1"/>
    <w:rsid w:val="005B28F0"/>
    <w:rPr>
      <w:i/>
      <w:iCs/>
    </w:rPr>
  </w:style>
  <w:style w:type="character" w:customStyle="1" w:styleId="berschrift4Zchn">
    <w:name w:val="Überschrift 4 Zchn"/>
    <w:rsid w:val="005B28F0"/>
    <w:rPr>
      <w:rFonts w:ascii="Cambria" w:hAnsi="Cambria" w:cs="font368"/>
      <w:b/>
      <w:bCs/>
      <w:i/>
      <w:iCs/>
      <w:color w:val="4F81BD"/>
    </w:rPr>
  </w:style>
  <w:style w:type="character" w:customStyle="1" w:styleId="HTMLSchreibmaschine1">
    <w:name w:val="HTML Schreibmaschine1"/>
    <w:rsid w:val="005B28F0"/>
    <w:rPr>
      <w:rFonts w:ascii="Courier New" w:eastAsia="Times New Roman" w:hAnsi="Courier New" w:cs="Courier New"/>
      <w:sz w:val="20"/>
      <w:szCs w:val="20"/>
    </w:rPr>
  </w:style>
  <w:style w:type="character" w:customStyle="1" w:styleId="k">
    <w:name w:val="k"/>
    <w:basedOn w:val="Absatz-Standardschriftart11"/>
    <w:rsid w:val="005B28F0"/>
  </w:style>
  <w:style w:type="character" w:customStyle="1" w:styleId="nc">
    <w:name w:val="nc"/>
    <w:basedOn w:val="Absatz-Standardschriftart11"/>
    <w:rsid w:val="005B28F0"/>
  </w:style>
  <w:style w:type="character" w:customStyle="1" w:styleId="o">
    <w:name w:val="o"/>
    <w:basedOn w:val="Absatz-Standardschriftart11"/>
    <w:rsid w:val="005B28F0"/>
  </w:style>
  <w:style w:type="character" w:customStyle="1" w:styleId="nf">
    <w:name w:val="nf"/>
    <w:basedOn w:val="Absatz-Standardschriftart11"/>
    <w:rsid w:val="005B28F0"/>
  </w:style>
  <w:style w:type="character" w:customStyle="1" w:styleId="p">
    <w:name w:val="p"/>
    <w:basedOn w:val="Absatz-Standardschriftart11"/>
    <w:rsid w:val="005B28F0"/>
  </w:style>
  <w:style w:type="character" w:customStyle="1" w:styleId="n">
    <w:name w:val="n"/>
    <w:basedOn w:val="Absatz-Standardschriftart11"/>
    <w:rsid w:val="005B28F0"/>
  </w:style>
  <w:style w:type="character" w:customStyle="1" w:styleId="kt">
    <w:name w:val="kt"/>
    <w:basedOn w:val="Absatz-Standardschriftart11"/>
    <w:rsid w:val="005B28F0"/>
  </w:style>
  <w:style w:type="character" w:customStyle="1" w:styleId="kr">
    <w:name w:val="kr"/>
    <w:basedOn w:val="Absatz-Standardschriftart11"/>
    <w:rsid w:val="005B28F0"/>
  </w:style>
  <w:style w:type="character" w:customStyle="1" w:styleId="cm">
    <w:name w:val="cm"/>
    <w:basedOn w:val="Absatz-Standardschriftart11"/>
    <w:rsid w:val="005B28F0"/>
  </w:style>
  <w:style w:type="character" w:customStyle="1" w:styleId="c1">
    <w:name w:val="c1"/>
    <w:basedOn w:val="Absatz-Standardschriftart11"/>
    <w:rsid w:val="005B28F0"/>
  </w:style>
  <w:style w:type="character" w:customStyle="1" w:styleId="nb">
    <w:name w:val="nb"/>
    <w:basedOn w:val="Absatz-Standardschriftart11"/>
    <w:rsid w:val="005B28F0"/>
  </w:style>
  <w:style w:type="character" w:customStyle="1" w:styleId="mi">
    <w:name w:val="mi"/>
    <w:basedOn w:val="Absatz-Standardschriftart11"/>
    <w:rsid w:val="005B28F0"/>
  </w:style>
  <w:style w:type="character" w:customStyle="1" w:styleId="kc">
    <w:name w:val="kc"/>
    <w:basedOn w:val="Absatz-Standardschriftart11"/>
    <w:rsid w:val="005B28F0"/>
  </w:style>
  <w:style w:type="character" w:customStyle="1" w:styleId="kp">
    <w:name w:val="kp"/>
    <w:basedOn w:val="Absatz-Standardschriftart11"/>
    <w:rsid w:val="005B28F0"/>
  </w:style>
  <w:style w:type="character" w:customStyle="1" w:styleId="mh">
    <w:name w:val="mh"/>
    <w:basedOn w:val="Absatz-Standardschriftart11"/>
    <w:rsid w:val="005B28F0"/>
  </w:style>
  <w:style w:type="character" w:customStyle="1" w:styleId="s">
    <w:name w:val="s"/>
    <w:basedOn w:val="Absatz-Standardschriftart11"/>
    <w:rsid w:val="005B28F0"/>
  </w:style>
  <w:style w:type="character" w:customStyle="1" w:styleId="py">
    <w:name w:val="py"/>
    <w:basedOn w:val="Absatz-Standardschriftart11"/>
    <w:rsid w:val="005B28F0"/>
  </w:style>
  <w:style w:type="character" w:customStyle="1" w:styleId="err">
    <w:name w:val="err"/>
    <w:basedOn w:val="Absatz-Standardschriftart11"/>
    <w:rsid w:val="005B28F0"/>
  </w:style>
  <w:style w:type="character" w:customStyle="1" w:styleId="star-1">
    <w:name w:val="star-1"/>
    <w:basedOn w:val="Absatz-Standardschriftart11"/>
    <w:rsid w:val="005B28F0"/>
  </w:style>
  <w:style w:type="character" w:customStyle="1" w:styleId="star-2">
    <w:name w:val="star-2"/>
    <w:basedOn w:val="Absatz-Standardschriftart11"/>
    <w:rsid w:val="005B28F0"/>
  </w:style>
  <w:style w:type="character" w:customStyle="1" w:styleId="star-3">
    <w:name w:val="star-3"/>
    <w:basedOn w:val="Absatz-Standardschriftart11"/>
    <w:rsid w:val="005B28F0"/>
  </w:style>
  <w:style w:type="character" w:customStyle="1" w:styleId="star-4">
    <w:name w:val="star-4"/>
    <w:basedOn w:val="Absatz-Standardschriftart11"/>
    <w:rsid w:val="005B28F0"/>
  </w:style>
  <w:style w:type="character" w:customStyle="1" w:styleId="star-5">
    <w:name w:val="star-5"/>
    <w:basedOn w:val="Absatz-Standardschriftart11"/>
    <w:rsid w:val="005B28F0"/>
  </w:style>
  <w:style w:type="character" w:customStyle="1" w:styleId="author">
    <w:name w:val="author"/>
    <w:basedOn w:val="Absatz-Standardschriftart11"/>
    <w:rsid w:val="005B28F0"/>
  </w:style>
  <w:style w:type="character" w:customStyle="1" w:styleId="posted-on">
    <w:name w:val="posted-on"/>
    <w:basedOn w:val="Absatz-Standardschriftart11"/>
    <w:rsid w:val="005B28F0"/>
  </w:style>
  <w:style w:type="character" w:customStyle="1" w:styleId="comments-link">
    <w:name w:val="comments-link"/>
    <w:basedOn w:val="Absatz-Standardschriftart11"/>
    <w:rsid w:val="005B28F0"/>
  </w:style>
  <w:style w:type="character" w:customStyle="1" w:styleId="social-icons-wrap">
    <w:name w:val="social-icons-wrap"/>
    <w:basedOn w:val="Absatz-Standardschriftart11"/>
    <w:rsid w:val="005B28F0"/>
  </w:style>
  <w:style w:type="character" w:customStyle="1" w:styleId="notranslate">
    <w:name w:val="notranslate"/>
    <w:basedOn w:val="Absatz-Standardschriftart11"/>
    <w:rsid w:val="005B28F0"/>
  </w:style>
  <w:style w:type="character" w:styleId="Emphasis">
    <w:name w:val="Emphasis"/>
    <w:uiPriority w:val="20"/>
    <w:qFormat/>
    <w:rsid w:val="005B28F0"/>
    <w:rPr>
      <w:i/>
      <w:iCs/>
    </w:rPr>
  </w:style>
  <w:style w:type="character" w:customStyle="1" w:styleId="datetime">
    <w:name w:val="datetime"/>
    <w:basedOn w:val="Absatz-Standardschriftart11"/>
    <w:rsid w:val="005B28F0"/>
  </w:style>
  <w:style w:type="character" w:customStyle="1" w:styleId="comment-actions">
    <w:name w:val="comment-actions"/>
    <w:basedOn w:val="Absatz-Standardschriftart11"/>
    <w:rsid w:val="005B28F0"/>
  </w:style>
  <w:style w:type="character" w:customStyle="1" w:styleId="thread-count">
    <w:name w:val="thread-count"/>
    <w:basedOn w:val="Absatz-Standardschriftart11"/>
    <w:rsid w:val="005B28F0"/>
  </w:style>
  <w:style w:type="character" w:customStyle="1" w:styleId="hide-when-compact">
    <w:name w:val="hide-when-compact"/>
    <w:basedOn w:val="Absatz-Standardschriftart11"/>
    <w:rsid w:val="005B28F0"/>
  </w:style>
  <w:style w:type="character" w:customStyle="1" w:styleId="kn">
    <w:name w:val="kn"/>
    <w:basedOn w:val="Absatz-Standardschriftart11"/>
    <w:rsid w:val="005B28F0"/>
  </w:style>
  <w:style w:type="character" w:customStyle="1" w:styleId="nn">
    <w:name w:val="nn"/>
    <w:basedOn w:val="Absatz-Standardschriftart11"/>
    <w:rsid w:val="005B28F0"/>
  </w:style>
  <w:style w:type="character" w:customStyle="1" w:styleId="kd">
    <w:name w:val="kd"/>
    <w:basedOn w:val="Absatz-Standardschriftart11"/>
    <w:rsid w:val="005B28F0"/>
  </w:style>
  <w:style w:type="character" w:customStyle="1" w:styleId="na">
    <w:name w:val="na"/>
    <w:basedOn w:val="Absatz-Standardschriftart11"/>
    <w:rsid w:val="005B28F0"/>
  </w:style>
  <w:style w:type="character" w:customStyle="1" w:styleId="fm">
    <w:name w:val="fm"/>
    <w:basedOn w:val="Absatz-Standardschriftart11"/>
    <w:rsid w:val="005B28F0"/>
  </w:style>
  <w:style w:type="character" w:customStyle="1" w:styleId="bp">
    <w:name w:val="bp"/>
    <w:basedOn w:val="Absatz-Standardschriftart11"/>
    <w:rsid w:val="005B28F0"/>
  </w:style>
  <w:style w:type="character" w:customStyle="1" w:styleId="ow">
    <w:name w:val="ow"/>
    <w:basedOn w:val="Absatz-Standardschriftart11"/>
    <w:rsid w:val="005B28F0"/>
  </w:style>
  <w:style w:type="character" w:customStyle="1" w:styleId="s1">
    <w:name w:val="s1"/>
    <w:basedOn w:val="Absatz-Standardschriftart11"/>
    <w:rsid w:val="005B28F0"/>
  </w:style>
  <w:style w:type="character" w:customStyle="1" w:styleId="mw-redirectedfrom">
    <w:name w:val="mw-redirectedfrom"/>
    <w:basedOn w:val="Absatz-Standardschriftart11"/>
    <w:rsid w:val="005B28F0"/>
  </w:style>
  <w:style w:type="character" w:customStyle="1" w:styleId="crayon-t">
    <w:name w:val="crayon-t"/>
    <w:basedOn w:val="Absatz-Standardschriftart11"/>
    <w:rsid w:val="005B28F0"/>
  </w:style>
  <w:style w:type="character" w:customStyle="1" w:styleId="crayon-h">
    <w:name w:val="crayon-h"/>
    <w:basedOn w:val="Absatz-Standardschriftart11"/>
    <w:rsid w:val="005B28F0"/>
  </w:style>
  <w:style w:type="character" w:customStyle="1" w:styleId="crayon-e">
    <w:name w:val="crayon-e"/>
    <w:basedOn w:val="Absatz-Standardschriftart11"/>
    <w:rsid w:val="005B28F0"/>
  </w:style>
  <w:style w:type="character" w:customStyle="1" w:styleId="crayon-sy">
    <w:name w:val="crayon-sy"/>
    <w:basedOn w:val="Absatz-Standardschriftart11"/>
    <w:rsid w:val="005B28F0"/>
  </w:style>
  <w:style w:type="character" w:customStyle="1" w:styleId="crayon-v">
    <w:name w:val="crayon-v"/>
    <w:basedOn w:val="Absatz-Standardschriftart11"/>
    <w:rsid w:val="005B28F0"/>
  </w:style>
  <w:style w:type="character" w:customStyle="1" w:styleId="crayon-c">
    <w:name w:val="crayon-c"/>
    <w:basedOn w:val="Absatz-Standardschriftart11"/>
    <w:rsid w:val="005B28F0"/>
  </w:style>
  <w:style w:type="character" w:customStyle="1" w:styleId="crayon-st">
    <w:name w:val="crayon-st"/>
    <w:basedOn w:val="Absatz-Standardschriftart11"/>
    <w:rsid w:val="005B28F0"/>
  </w:style>
  <w:style w:type="character" w:customStyle="1" w:styleId="crayon-cn">
    <w:name w:val="crayon-cn"/>
    <w:basedOn w:val="Absatz-Standardschriftart11"/>
    <w:rsid w:val="005B28F0"/>
  </w:style>
  <w:style w:type="character" w:customStyle="1" w:styleId="crayon-p">
    <w:name w:val="crayon-p"/>
    <w:basedOn w:val="Absatz-Standardschriftart11"/>
    <w:rsid w:val="005B28F0"/>
  </w:style>
  <w:style w:type="character" w:customStyle="1" w:styleId="crayon-o">
    <w:name w:val="crayon-o"/>
    <w:basedOn w:val="Absatz-Standardschriftart11"/>
    <w:rsid w:val="005B28F0"/>
  </w:style>
  <w:style w:type="character" w:customStyle="1" w:styleId="crayon-r">
    <w:name w:val="crayon-r"/>
    <w:basedOn w:val="Absatz-Standardschriftart11"/>
    <w:rsid w:val="005B28F0"/>
  </w:style>
  <w:style w:type="character" w:customStyle="1" w:styleId="crayon-s">
    <w:name w:val="crayon-s"/>
    <w:basedOn w:val="Absatz-Standardschriftart11"/>
    <w:rsid w:val="005B28F0"/>
  </w:style>
  <w:style w:type="character" w:customStyle="1" w:styleId="comment-copy">
    <w:name w:val="comment-copy"/>
    <w:basedOn w:val="Absatz-Standardschriftart11"/>
    <w:rsid w:val="005B28F0"/>
  </w:style>
  <w:style w:type="character" w:customStyle="1" w:styleId="kwd">
    <w:name w:val="kwd"/>
    <w:basedOn w:val="Absatz-Standardschriftart11"/>
    <w:rsid w:val="005B28F0"/>
  </w:style>
  <w:style w:type="character" w:customStyle="1" w:styleId="pln">
    <w:name w:val="pln"/>
    <w:basedOn w:val="Absatz-Standardschriftart11"/>
    <w:rsid w:val="005B28F0"/>
  </w:style>
  <w:style w:type="character" w:customStyle="1" w:styleId="pun">
    <w:name w:val="pun"/>
    <w:basedOn w:val="Absatz-Standardschriftart11"/>
    <w:rsid w:val="005B28F0"/>
  </w:style>
  <w:style w:type="character" w:customStyle="1" w:styleId="str">
    <w:name w:val="str"/>
    <w:basedOn w:val="Absatz-Standardschriftart11"/>
    <w:rsid w:val="005B28F0"/>
  </w:style>
  <w:style w:type="character" w:customStyle="1" w:styleId="vote-count-post">
    <w:name w:val="vote-count-post"/>
    <w:basedOn w:val="Absatz-Standardschriftart11"/>
    <w:rsid w:val="005B28F0"/>
  </w:style>
  <w:style w:type="character" w:customStyle="1" w:styleId="lit">
    <w:name w:val="lit"/>
    <w:basedOn w:val="Absatz-Standardschriftart11"/>
    <w:rsid w:val="005B28F0"/>
  </w:style>
  <w:style w:type="character" w:customStyle="1" w:styleId="com">
    <w:name w:val="com"/>
    <w:basedOn w:val="Absatz-Standardschriftart11"/>
    <w:rsid w:val="005B28F0"/>
  </w:style>
  <w:style w:type="character" w:customStyle="1" w:styleId="says">
    <w:name w:val="says"/>
    <w:basedOn w:val="Absatz-Standardschriftart11"/>
    <w:rsid w:val="005B28F0"/>
  </w:style>
  <w:style w:type="character" w:customStyle="1" w:styleId="lang">
    <w:name w:val="lang"/>
    <w:basedOn w:val="Absatz-Standardschriftart11"/>
    <w:rsid w:val="005B28F0"/>
  </w:style>
  <w:style w:type="character" w:customStyle="1" w:styleId="nl">
    <w:name w:val="nl"/>
    <w:basedOn w:val="Absatz-Standardschriftart11"/>
    <w:rsid w:val="005B28F0"/>
  </w:style>
  <w:style w:type="character" w:customStyle="1" w:styleId="blog-author">
    <w:name w:val="blog-author"/>
    <w:basedOn w:val="Absatz-Standardschriftart11"/>
    <w:rsid w:val="005B28F0"/>
  </w:style>
  <w:style w:type="character" w:customStyle="1" w:styleId="blog-created">
    <w:name w:val="blog-created"/>
    <w:basedOn w:val="Absatz-Standardschriftart11"/>
    <w:rsid w:val="005B28F0"/>
  </w:style>
  <w:style w:type="character" w:customStyle="1" w:styleId="blog-category">
    <w:name w:val="blog-category"/>
    <w:basedOn w:val="Absatz-Standardschriftart11"/>
    <w:rsid w:val="005B28F0"/>
  </w:style>
  <w:style w:type="character" w:customStyle="1" w:styleId="cp">
    <w:name w:val="cp"/>
    <w:basedOn w:val="Absatz-Standardschriftart11"/>
    <w:rsid w:val="005B28F0"/>
  </w:style>
  <w:style w:type="character" w:customStyle="1" w:styleId="user-name">
    <w:name w:val="user-name"/>
    <w:basedOn w:val="Absatz-Standardschriftart11"/>
    <w:rsid w:val="005B28F0"/>
  </w:style>
  <w:style w:type="character" w:styleId="HTMLDefinition">
    <w:name w:val="HTML Definition"/>
    <w:rsid w:val="005B28F0"/>
    <w:rPr>
      <w:i/>
      <w:iCs/>
    </w:rPr>
  </w:style>
  <w:style w:type="character" w:styleId="HTMLVariable">
    <w:name w:val="HTML Variable"/>
    <w:rsid w:val="005B28F0"/>
    <w:rPr>
      <w:i/>
      <w:iCs/>
    </w:rPr>
  </w:style>
  <w:style w:type="character" w:customStyle="1" w:styleId="HTMLTastatur1">
    <w:name w:val="HTML Tastatur1"/>
    <w:rsid w:val="005B28F0"/>
    <w:rPr>
      <w:rFonts w:ascii="Courier New" w:eastAsia="Times New Roman" w:hAnsi="Courier New" w:cs="Courier New"/>
      <w:sz w:val="20"/>
      <w:szCs w:val="20"/>
    </w:rPr>
  </w:style>
  <w:style w:type="character" w:customStyle="1" w:styleId="swpshare">
    <w:name w:val="swp_share"/>
    <w:basedOn w:val="Absatz-Standardschriftart11"/>
    <w:rsid w:val="005B28F0"/>
  </w:style>
  <w:style w:type="character" w:customStyle="1" w:styleId="swpcount">
    <w:name w:val="swp_count"/>
    <w:basedOn w:val="Absatz-Standardschriftart11"/>
    <w:rsid w:val="005B28F0"/>
  </w:style>
  <w:style w:type="character" w:customStyle="1" w:styleId="swplabel">
    <w:name w:val="swp_label"/>
    <w:basedOn w:val="Absatz-Standardschriftart11"/>
    <w:rsid w:val="005B28F0"/>
  </w:style>
  <w:style w:type="character" w:customStyle="1" w:styleId="click-and-tweet-twitter-logo">
    <w:name w:val="click-and-tweet-twitter-logo"/>
    <w:basedOn w:val="Absatz-Standardschriftart11"/>
    <w:rsid w:val="005B28F0"/>
  </w:style>
  <w:style w:type="character" w:customStyle="1" w:styleId="share-button-link-text">
    <w:name w:val="share-button-link-text"/>
    <w:basedOn w:val="Absatz-Standardschriftart11"/>
    <w:rsid w:val="005B28F0"/>
  </w:style>
  <w:style w:type="character" w:customStyle="1" w:styleId="rsonly">
    <w:name w:val="rsonly"/>
    <w:basedOn w:val="Absatz-Standardschriftart11"/>
    <w:rsid w:val="005B28F0"/>
  </w:style>
  <w:style w:type="character" w:customStyle="1" w:styleId="sc">
    <w:name w:val="sc"/>
    <w:basedOn w:val="Absatz-Standardschriftart11"/>
    <w:rsid w:val="005B28F0"/>
  </w:style>
  <w:style w:type="character" w:customStyle="1" w:styleId="mf">
    <w:name w:val="mf"/>
    <w:basedOn w:val="Absatz-Standardschriftart11"/>
    <w:rsid w:val="005B28F0"/>
  </w:style>
  <w:style w:type="character" w:customStyle="1" w:styleId="printpost">
    <w:name w:val="printpost"/>
    <w:basedOn w:val="Absatz-Standardschriftart11"/>
    <w:rsid w:val="005B28F0"/>
  </w:style>
  <w:style w:type="character" w:customStyle="1" w:styleId="meta-nav">
    <w:name w:val="meta-nav"/>
    <w:basedOn w:val="Absatz-Standardschriftart11"/>
    <w:rsid w:val="005B28F0"/>
  </w:style>
  <w:style w:type="character" w:customStyle="1" w:styleId="comment-timestamp">
    <w:name w:val="comment-timestamp"/>
    <w:basedOn w:val="Absatz-Standardschriftart11"/>
    <w:rsid w:val="005B28F0"/>
  </w:style>
  <w:style w:type="character" w:customStyle="1" w:styleId="deleted-comment">
    <w:name w:val="deleted-comment"/>
    <w:basedOn w:val="Absatz-Standardschriftart11"/>
    <w:rsid w:val="005B28F0"/>
  </w:style>
  <w:style w:type="character" w:customStyle="1" w:styleId="byline">
    <w:name w:val="byline"/>
    <w:basedOn w:val="Absatz-Standardschriftart11"/>
    <w:rsid w:val="005B28F0"/>
  </w:style>
  <w:style w:type="character" w:customStyle="1" w:styleId="screen-reader-text">
    <w:name w:val="screen-reader-text"/>
    <w:basedOn w:val="Absatz-Standardschriftart11"/>
    <w:rsid w:val="005B28F0"/>
  </w:style>
  <w:style w:type="character" w:customStyle="1" w:styleId="glyphicon">
    <w:name w:val="glyphicon"/>
    <w:basedOn w:val="Absatz-Standardschriftart11"/>
    <w:rsid w:val="005B28F0"/>
  </w:style>
  <w:style w:type="character" w:customStyle="1" w:styleId="is-vishidden">
    <w:name w:val="is-vishidden"/>
    <w:basedOn w:val="Absatz-Standardschriftart11"/>
    <w:rsid w:val="005B28F0"/>
  </w:style>
  <w:style w:type="character" w:customStyle="1" w:styleId="item-multiplier">
    <w:name w:val="item-multiplier"/>
    <w:basedOn w:val="Absatz-Standardschriftart11"/>
    <w:rsid w:val="005B28F0"/>
  </w:style>
  <w:style w:type="character" w:customStyle="1" w:styleId="item-multiplier-x">
    <w:name w:val="item-multiplier-x"/>
    <w:basedOn w:val="Absatz-Standardschriftart11"/>
    <w:rsid w:val="005B28F0"/>
  </w:style>
  <w:style w:type="character" w:customStyle="1" w:styleId="item-multiplier-count">
    <w:name w:val="item-multiplier-count"/>
    <w:basedOn w:val="Absatz-Standardschriftart11"/>
    <w:rsid w:val="005B28F0"/>
  </w:style>
  <w:style w:type="character" w:customStyle="1" w:styleId="e24kjd">
    <w:name w:val="e24kjd"/>
    <w:basedOn w:val="Absatz-Standardschriftart11"/>
    <w:rsid w:val="005B28F0"/>
  </w:style>
  <w:style w:type="character" w:customStyle="1" w:styleId="f">
    <w:name w:val="f"/>
    <w:basedOn w:val="Absatz-Standardschriftart11"/>
    <w:rsid w:val="005B28F0"/>
  </w:style>
  <w:style w:type="character" w:customStyle="1" w:styleId="ListLabel1">
    <w:name w:val="ListLabel 1"/>
    <w:rsid w:val="005B28F0"/>
    <w:rPr>
      <w:rFonts w:cs="Courier New"/>
    </w:rPr>
  </w:style>
  <w:style w:type="character" w:customStyle="1" w:styleId="HTMLVorformatiertZchn1">
    <w:name w:val="HTML Vorformatiert Zchn1"/>
    <w:rsid w:val="005B28F0"/>
    <w:rPr>
      <w:rFonts w:ascii="Courier New" w:eastAsia="SimSun" w:hAnsi="Courier New" w:cs="Courier New"/>
    </w:rPr>
  </w:style>
  <w:style w:type="character" w:styleId="FollowedHyperlink">
    <w:name w:val="FollowedHyperlink"/>
    <w:rsid w:val="005B28F0"/>
    <w:rPr>
      <w:color w:val="800000"/>
      <w:u w:val="single"/>
    </w:rPr>
  </w:style>
  <w:style w:type="character" w:customStyle="1" w:styleId="SprechblasentextZchn1">
    <w:name w:val="Sprechblasentext Zchn1"/>
    <w:rsid w:val="005B28F0"/>
    <w:rPr>
      <w:rFonts w:ascii="Tahoma" w:eastAsia="SimSun" w:hAnsi="Tahoma" w:cs="Tahoma"/>
      <w:sz w:val="16"/>
      <w:szCs w:val="16"/>
    </w:rPr>
  </w:style>
  <w:style w:type="character" w:customStyle="1" w:styleId="ListLabel2">
    <w:name w:val="ListLabel 2"/>
    <w:rsid w:val="005B28F0"/>
    <w:rPr>
      <w:rFonts w:cs="Courier New"/>
    </w:rPr>
  </w:style>
  <w:style w:type="character" w:customStyle="1" w:styleId="BesuchterHyperlink2">
    <w:name w:val="BesuchterHyperlink2"/>
    <w:rsid w:val="005B28F0"/>
    <w:rPr>
      <w:color w:val="800000"/>
      <w:u w:val="single"/>
    </w:rPr>
  </w:style>
  <w:style w:type="character" w:customStyle="1" w:styleId="Bullets">
    <w:name w:val="Bullets"/>
    <w:rsid w:val="005B28F0"/>
    <w:rPr>
      <w:rFonts w:ascii="OpenSymbol" w:eastAsia="OpenSymbol" w:hAnsi="OpenSymbol" w:cs="OpenSymbol"/>
    </w:rPr>
  </w:style>
  <w:style w:type="character" w:customStyle="1" w:styleId="SprechblasentextZchn2">
    <w:name w:val="Sprechblasentext Zchn2"/>
    <w:rsid w:val="005B28F0"/>
    <w:rPr>
      <w:rFonts w:ascii="Tahoma" w:eastAsia="SimSun" w:hAnsi="Tahoma" w:cs="Tahoma"/>
      <w:sz w:val="16"/>
      <w:szCs w:val="16"/>
    </w:rPr>
  </w:style>
  <w:style w:type="character" w:customStyle="1" w:styleId="ListLabel3">
    <w:name w:val="ListLabel 3"/>
    <w:rsid w:val="005B28F0"/>
    <w:rPr>
      <w:rFonts w:cs="Symbol"/>
      <w:lang w:val="en-US"/>
    </w:rPr>
  </w:style>
  <w:style w:type="character" w:customStyle="1" w:styleId="ListLabel4">
    <w:name w:val="ListLabel 4"/>
    <w:rsid w:val="005B28F0"/>
    <w:rPr>
      <w:rFonts w:cs="Courier New"/>
      <w:lang w:val="en-US"/>
    </w:rPr>
  </w:style>
  <w:style w:type="character" w:customStyle="1" w:styleId="ListLabel5">
    <w:name w:val="ListLabel 5"/>
    <w:rsid w:val="005B28F0"/>
    <w:rPr>
      <w:rFonts w:cs="Wingdings"/>
      <w:lang w:val="en-US"/>
    </w:rPr>
  </w:style>
  <w:style w:type="character" w:customStyle="1" w:styleId="ListLabel6">
    <w:name w:val="ListLabel 6"/>
    <w:rsid w:val="005B28F0"/>
    <w:rPr>
      <w:rFonts w:cs="Courier New"/>
    </w:rPr>
  </w:style>
  <w:style w:type="character" w:customStyle="1" w:styleId="ListLabel7">
    <w:name w:val="ListLabel 7"/>
    <w:rsid w:val="005B28F0"/>
    <w:rPr>
      <w:rFonts w:cs="Wingdings"/>
    </w:rPr>
  </w:style>
  <w:style w:type="character" w:customStyle="1" w:styleId="ListLabel8">
    <w:name w:val="ListLabel 8"/>
    <w:rsid w:val="005B28F0"/>
    <w:rPr>
      <w:rFonts w:cs="Symbol"/>
      <w:sz w:val="24"/>
      <w:lang w:val="en-US"/>
    </w:rPr>
  </w:style>
  <w:style w:type="character" w:customStyle="1" w:styleId="ListLabel9">
    <w:name w:val="ListLabel 9"/>
    <w:rsid w:val="005B28F0"/>
    <w:rPr>
      <w:rFonts w:cs="Symbol"/>
    </w:rPr>
  </w:style>
  <w:style w:type="character" w:customStyle="1" w:styleId="ListLabel10">
    <w:name w:val="ListLabel 10"/>
    <w:rsid w:val="005B28F0"/>
    <w:rPr>
      <w:rFonts w:cs="Calibri"/>
      <w:lang w:val="en-US"/>
    </w:rPr>
  </w:style>
  <w:style w:type="character" w:customStyle="1" w:styleId="ListLabel11">
    <w:name w:val="ListLabel 11"/>
    <w:rsid w:val="005B28F0"/>
    <w:rPr>
      <w:rFonts w:cs="Symbol"/>
      <w:sz w:val="28"/>
    </w:rPr>
  </w:style>
  <w:style w:type="character" w:customStyle="1" w:styleId="ListLabel12">
    <w:name w:val="ListLabel 12"/>
    <w:rsid w:val="005B28F0"/>
    <w:rPr>
      <w:rFonts w:cs="OpenSymbol"/>
      <w:lang w:val="en-US"/>
    </w:rPr>
  </w:style>
  <w:style w:type="character" w:customStyle="1" w:styleId="ListLabel13">
    <w:name w:val="ListLabel 13"/>
    <w:rsid w:val="005B28F0"/>
    <w:rPr>
      <w:rFonts w:cs="OpenSymbol"/>
    </w:rPr>
  </w:style>
  <w:style w:type="character" w:customStyle="1" w:styleId="NumberingSymbols">
    <w:name w:val="Numbering Symbols"/>
    <w:rsid w:val="005B28F0"/>
  </w:style>
  <w:style w:type="character" w:customStyle="1" w:styleId="FootnoteCharacters">
    <w:name w:val="Footnote Characters"/>
    <w:rsid w:val="005B28F0"/>
  </w:style>
  <w:style w:type="character" w:styleId="FootnoteReference">
    <w:name w:val="footnote reference"/>
    <w:rsid w:val="005B28F0"/>
    <w:rPr>
      <w:vertAlign w:val="superscript"/>
    </w:rPr>
  </w:style>
  <w:style w:type="character" w:customStyle="1" w:styleId="SourceText">
    <w:name w:val="Source Text"/>
    <w:rsid w:val="005B28F0"/>
    <w:rPr>
      <w:rFonts w:ascii="Courier New" w:eastAsia="NSimSun" w:hAnsi="Courier New" w:cs="Courier New"/>
    </w:rPr>
  </w:style>
  <w:style w:type="paragraph" w:customStyle="1" w:styleId="Heading">
    <w:name w:val="Heading"/>
    <w:basedOn w:val="Normal"/>
    <w:next w:val="BodyText"/>
    <w:rsid w:val="005B28F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">
    <w:name w:val="List"/>
    <w:basedOn w:val="BodyText"/>
    <w:rsid w:val="005B28F0"/>
    <w:rPr>
      <w:rFonts w:cs="Mangal"/>
    </w:rPr>
  </w:style>
  <w:style w:type="paragraph" w:styleId="Caption">
    <w:name w:val="caption"/>
    <w:basedOn w:val="Normal"/>
    <w:qFormat/>
    <w:rsid w:val="005B28F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5B28F0"/>
    <w:pPr>
      <w:suppressLineNumbers/>
    </w:pPr>
    <w:rPr>
      <w:rFonts w:cs="Mangal"/>
    </w:rPr>
  </w:style>
  <w:style w:type="paragraph" w:customStyle="1" w:styleId="Beschriftung1">
    <w:name w:val="Beschriftung1"/>
    <w:basedOn w:val="Normal"/>
    <w:rsid w:val="005B28F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andardWeb1">
    <w:name w:val="Standard (Web)1"/>
    <w:basedOn w:val="Normal"/>
    <w:link w:val="StandardWeb1Char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rechblasentext1">
    <w:name w:val="Sprechblasentext1"/>
    <w:basedOn w:val="Normal"/>
    <w:rsid w:val="005B28F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readability-styled">
    <w:name w:val="readability-styled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Vorformatiert1">
    <w:name w:val="HTML Vorformatiert1"/>
    <w:basedOn w:val="Normal"/>
    <w:rsid w:val="005B28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comment-content">
    <w:name w:val="comment-content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um1">
    <w:name w:val="Datum1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einLeerraum1">
    <w:name w:val="Kein Leerraum1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ull-width">
    <w:name w:val="full-width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-comments">
    <w:name w:val="date-comments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caption-text">
    <w:name w:val="wp-caption-text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schriftung2">
    <w:name w:val="Beschriftung2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lout">
    <w:name w:val="callout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para">
    <w:name w:val="firstpara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verviewtext">
    <w:name w:val="overviewtext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uidelinenegative">
    <w:name w:val="guidelinenegative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uidelinepositive">
    <w:name w:val="guidelinepositive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uidelinecode">
    <w:name w:val="guidelinecode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uidelinetext">
    <w:name w:val="guidelinetext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verviewcode">
    <w:name w:val="overviewcode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ust-log-in">
    <w:name w:val="must-log-in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umb">
    <w:name w:val="crumb"/>
    <w:basedOn w:val="Normal"/>
    <w:rsid w:val="005B28F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enabsatz1">
    <w:name w:val="Listenabsatz1"/>
    <w:basedOn w:val="Normal"/>
    <w:rsid w:val="005B28F0"/>
    <w:pPr>
      <w:ind w:left="720"/>
    </w:pPr>
  </w:style>
  <w:style w:type="paragraph" w:customStyle="1" w:styleId="HTMLVorformatiert2">
    <w:name w:val="HTML Vorformatiert2"/>
    <w:basedOn w:val="Normal"/>
    <w:rsid w:val="005B28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Sprechblasentext2">
    <w:name w:val="Sprechblasentext2"/>
    <w:basedOn w:val="Normal"/>
    <w:rsid w:val="005B28F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5B28F0"/>
    <w:pPr>
      <w:suppressLineNumbers/>
    </w:pPr>
  </w:style>
  <w:style w:type="paragraph" w:customStyle="1" w:styleId="TableHeading">
    <w:name w:val="Table Heading"/>
    <w:basedOn w:val="TableContents"/>
    <w:rsid w:val="005B28F0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5B28F0"/>
    <w:pPr>
      <w:ind w:left="708"/>
    </w:pPr>
  </w:style>
  <w:style w:type="paragraph" w:styleId="BalloonText">
    <w:name w:val="Balloon Text"/>
    <w:basedOn w:val="Normal"/>
    <w:rsid w:val="005B28F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rsid w:val="005B28F0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FootnoteText">
    <w:name w:val="footnote text"/>
    <w:basedOn w:val="Normal"/>
    <w:rsid w:val="005B28F0"/>
    <w:pPr>
      <w:suppressLineNumbers/>
      <w:ind w:left="283" w:hanging="283"/>
    </w:pPr>
    <w:rPr>
      <w:sz w:val="20"/>
      <w:szCs w:val="20"/>
    </w:rPr>
  </w:style>
  <w:style w:type="paragraph" w:styleId="Footer">
    <w:name w:val="footer"/>
    <w:basedOn w:val="Normal"/>
    <w:rsid w:val="005B28F0"/>
    <w:pPr>
      <w:suppressLineNumbers/>
      <w:tabs>
        <w:tab w:val="center" w:pos="3597"/>
        <w:tab w:val="right" w:pos="7194"/>
      </w:tabs>
    </w:pPr>
  </w:style>
  <w:style w:type="paragraph" w:styleId="Header">
    <w:name w:val="header"/>
    <w:basedOn w:val="Normal"/>
    <w:rsid w:val="005B28F0"/>
    <w:pPr>
      <w:suppressLineNumbers/>
      <w:tabs>
        <w:tab w:val="center" w:pos="4986"/>
        <w:tab w:val="right" w:pos="9972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DF59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F593A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DF593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ljs-keyword">
    <w:name w:val="hljs-keyword"/>
    <w:basedOn w:val="DefaultParagraphFont"/>
    <w:rsid w:val="00E95537"/>
  </w:style>
  <w:style w:type="character" w:customStyle="1" w:styleId="hljs-function">
    <w:name w:val="hljs-function"/>
    <w:basedOn w:val="DefaultParagraphFont"/>
    <w:rsid w:val="00E95537"/>
  </w:style>
  <w:style w:type="character" w:customStyle="1" w:styleId="hljs-title">
    <w:name w:val="hljs-title"/>
    <w:basedOn w:val="DefaultParagraphFont"/>
    <w:rsid w:val="00E95537"/>
  </w:style>
  <w:style w:type="character" w:customStyle="1" w:styleId="hljs-params">
    <w:name w:val="hljs-params"/>
    <w:basedOn w:val="DefaultParagraphFont"/>
    <w:rsid w:val="00E95537"/>
  </w:style>
  <w:style w:type="paragraph" w:styleId="NoSpacing">
    <w:name w:val="No Spacing"/>
    <w:link w:val="NoSpacingChar"/>
    <w:uiPriority w:val="1"/>
    <w:qFormat/>
    <w:rsid w:val="00B92C69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B92C69"/>
    <w:rPr>
      <w:rFonts w:asciiTheme="minorHAnsi" w:eastAsiaTheme="minorEastAsia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6B1C51"/>
    <w:pPr>
      <w:suppressAutoHyphens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B1C51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table" w:styleId="TableGrid">
    <w:name w:val="Table Grid"/>
    <w:basedOn w:val="TableNormal"/>
    <w:uiPriority w:val="39"/>
    <w:rsid w:val="00266278"/>
    <w:rPr>
      <w:rFonts w:asciiTheme="minorHAnsi" w:eastAsia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uimenu">
    <w:name w:val="guimenu"/>
    <w:basedOn w:val="DefaultParagraphFont"/>
    <w:rsid w:val="00D56B62"/>
  </w:style>
  <w:style w:type="character" w:customStyle="1" w:styleId="guimenuitem">
    <w:name w:val="guimenuitem"/>
    <w:basedOn w:val="DefaultParagraphFont"/>
    <w:rsid w:val="00D56B62"/>
  </w:style>
  <w:style w:type="character" w:customStyle="1" w:styleId="action">
    <w:name w:val="action"/>
    <w:basedOn w:val="DefaultParagraphFont"/>
    <w:rsid w:val="00D56B62"/>
  </w:style>
  <w:style w:type="paragraph" w:customStyle="1" w:styleId="Titel1">
    <w:name w:val="Titel1"/>
    <w:basedOn w:val="Normal"/>
    <w:rsid w:val="00D56B6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6193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E6193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6193C"/>
    <w:pPr>
      <w:spacing w:after="100"/>
      <w:ind w:left="220"/>
    </w:pPr>
  </w:style>
  <w:style w:type="paragraph" w:styleId="TOC4">
    <w:name w:val="toc 4"/>
    <w:basedOn w:val="Normal"/>
    <w:next w:val="Normal"/>
    <w:autoRedefine/>
    <w:uiPriority w:val="39"/>
    <w:unhideWhenUsed/>
    <w:rsid w:val="00E6193C"/>
    <w:pPr>
      <w:spacing w:after="100"/>
      <w:ind w:left="660"/>
    </w:pPr>
  </w:style>
  <w:style w:type="paragraph" w:customStyle="1" w:styleId="Standard1">
    <w:name w:val="Standard1"/>
    <w:rsid w:val="00150922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1"/>
    <w:rsid w:val="00150922"/>
    <w:pPr>
      <w:spacing w:after="120"/>
    </w:pPr>
  </w:style>
  <w:style w:type="character" w:customStyle="1" w:styleId="Internetlink">
    <w:name w:val="Internet link"/>
    <w:rsid w:val="00150922"/>
    <w:rPr>
      <w:color w:val="000080"/>
      <w:u w:val="single"/>
    </w:rPr>
  </w:style>
  <w:style w:type="numbering" w:customStyle="1" w:styleId="WW8Num1">
    <w:name w:val="WW8Num1"/>
    <w:basedOn w:val="NoList"/>
    <w:rsid w:val="00150922"/>
    <w:pPr>
      <w:numPr>
        <w:numId w:val="2"/>
      </w:numPr>
    </w:pPr>
  </w:style>
  <w:style w:type="paragraph" w:styleId="TOC5">
    <w:name w:val="toc 5"/>
    <w:basedOn w:val="Normal"/>
    <w:next w:val="Normal"/>
    <w:autoRedefine/>
    <w:uiPriority w:val="39"/>
    <w:unhideWhenUsed/>
    <w:rsid w:val="002E5CB6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2E5CB6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E5CB6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E5CB6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E5CB6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66811"/>
    <w:rPr>
      <w:rFonts w:ascii="Calibri" w:eastAsia="SimSun" w:hAnsi="Calibri" w:cs="font368"/>
      <w:sz w:val="22"/>
      <w:szCs w:val="22"/>
      <w:lang w:val="de-DE" w:eastAsia="ar-SA"/>
    </w:rPr>
  </w:style>
  <w:style w:type="table" w:customStyle="1" w:styleId="LightList-Accent11">
    <w:name w:val="Light List - Accent 11"/>
    <w:basedOn w:val="TableNormal"/>
    <w:uiPriority w:val="61"/>
    <w:rsid w:val="00835D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andardWeb1Char">
    <w:name w:val="Standard (Web)1 Char"/>
    <w:basedOn w:val="DefaultParagraphFont"/>
    <w:link w:val="StandardWeb1"/>
    <w:rsid w:val="00F26031"/>
    <w:rPr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2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8280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1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4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xxx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269EC7-4BBA-4439-9E05-0A29E601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2491</Words>
  <Characters>14205</Characters>
  <Application>Microsoft Office Word</Application>
  <DocSecurity>0</DocSecurity>
  <Lines>118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Delphi</vt:lpstr>
      <vt:lpstr>Delphi</vt:lpstr>
    </vt:vector>
  </TitlesOfParts>
  <Company/>
  <LinksUpToDate>false</LinksUpToDate>
  <CharactersWithSpaces>16663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Delphi</dc:title>
  <dc:subject>Delphi</dc:subject>
  <dc:creator>Moraru, Gabriel</dc:creator>
  <cp:keywords/>
  <dc:description/>
  <cp:lastModifiedBy>Gabriel Moraru</cp:lastModifiedBy>
  <cp:revision>87</cp:revision>
  <cp:lastPrinted>2019-06-13T06:12:00Z</cp:lastPrinted>
  <dcterms:created xsi:type="dcterms:W3CDTF">2022-04-26T20:52:00Z</dcterms:created>
  <dcterms:modified xsi:type="dcterms:W3CDTF">2023-01-06T17:20:00Z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_Grammarly_42___1">
    <vt:lpwstr>H4sIAAAAAAAEAKtWcslP9kxRslIyNDYyMrAwMDWxtDAyMzc0NjFX0lEKTi0uzszPAykwqgUA874iNiwAAAA=</vt:lpwstr>
  </property>
  <property fmtid="{D5CDD505-2E9C-101B-9397-08002B2CF9AE}" pid="10" name="__Grammarly_42____i">
    <vt:lpwstr>H4sIAAAAAAAEAKtWckksSQxILCpxzi/NK1GyMqwFAAEhoTITAAAA</vt:lpwstr>
  </property>
</Properties>
</file>